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B7B" w:rsidRPr="004C7DDC" w:rsidRDefault="004A2B7B">
      <w:pPr>
        <w:spacing w:before="60" w:after="60"/>
        <w:jc w:val="center"/>
        <w:rPr>
          <w:rFonts w:ascii="Arial" w:hAnsi="Arial" w:cs="Arial"/>
          <w:sz w:val="22"/>
          <w:szCs w:val="22"/>
        </w:rPr>
        <w:sectPr w:rsidR="004A2B7B" w:rsidRPr="004C7DDC">
          <w:headerReference w:type="default" r:id="rId7"/>
          <w:footerReference w:type="default" r:id="rId8"/>
          <w:pgSz w:w="11907" w:h="16840" w:code="9"/>
          <w:pgMar w:top="567" w:right="851" w:bottom="567" w:left="851" w:header="454" w:footer="680" w:gutter="0"/>
          <w:cols w:space="72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9002"/>
        <w:gridCol w:w="1275"/>
      </w:tblGrid>
      <w:tr w:rsidR="004A2B7B" w:rsidRPr="004C7DDC">
        <w:tc>
          <w:tcPr>
            <w:tcW w:w="9002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4A2B7B" w:rsidRPr="007A53A1" w:rsidRDefault="004A2B7B" w:rsidP="007A53A1">
            <w:pPr>
              <w:spacing w:before="120" w:after="120"/>
              <w:ind w:right="-1346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7A53A1">
              <w:rPr>
                <w:rFonts w:ascii="Arial" w:hAnsi="Arial" w:cs="Arial"/>
                <w:sz w:val="24"/>
                <w:szCs w:val="22"/>
              </w:rPr>
              <w:lastRenderedPageBreak/>
              <w:t>MARCH</w:t>
            </w:r>
            <w:r w:rsidRPr="007A53A1">
              <w:rPr>
                <w:rFonts w:ascii="Arial" w:hAnsi="Arial" w:cs="Arial"/>
                <w:caps/>
                <w:sz w:val="24"/>
                <w:szCs w:val="22"/>
              </w:rPr>
              <w:t>é</w:t>
            </w:r>
            <w:r w:rsidRPr="007A53A1">
              <w:rPr>
                <w:rFonts w:ascii="Arial" w:hAnsi="Arial" w:cs="Arial"/>
                <w:sz w:val="24"/>
                <w:szCs w:val="22"/>
              </w:rPr>
              <w:t>S PUBLICS</w:t>
            </w:r>
          </w:p>
          <w:p w:rsidR="004A2B7B" w:rsidRDefault="004A2B7B" w:rsidP="007A53A1">
            <w:pPr>
              <w:spacing w:before="120" w:after="120"/>
              <w:ind w:right="-1346"/>
              <w:jc w:val="center"/>
              <w:rPr>
                <w:rFonts w:ascii="Arial" w:hAnsi="Arial" w:cs="Arial"/>
                <w:b/>
                <w:bCs/>
                <w:sz w:val="24"/>
                <w:szCs w:val="22"/>
              </w:rPr>
            </w:pPr>
            <w:r w:rsidRPr="007A53A1">
              <w:rPr>
                <w:rFonts w:ascii="Arial" w:hAnsi="Arial" w:cs="Arial"/>
                <w:b/>
                <w:bCs/>
                <w:caps/>
                <w:sz w:val="24"/>
                <w:szCs w:val="22"/>
              </w:rPr>
              <w:t>ACTE</w:t>
            </w:r>
            <w:r w:rsidRPr="007A53A1">
              <w:rPr>
                <w:rFonts w:ascii="Arial" w:hAnsi="Arial" w:cs="Arial"/>
                <w:b/>
                <w:bCs/>
                <w:sz w:val="24"/>
                <w:szCs w:val="22"/>
              </w:rPr>
              <w:t xml:space="preserve"> D’ENGAGEMENT</w:t>
            </w:r>
          </w:p>
          <w:p w:rsidR="007A53A1" w:rsidRPr="004C7DDC" w:rsidRDefault="007A53A1" w:rsidP="007A53A1">
            <w:pPr>
              <w:widowControl w:val="0"/>
              <w:autoSpaceDE w:val="0"/>
              <w:autoSpaceDN w:val="0"/>
              <w:adjustRightInd w:val="0"/>
              <w:ind w:right="-134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C7DDC">
              <w:rPr>
                <w:rFonts w:ascii="Arial" w:hAnsi="Arial" w:cs="Arial"/>
                <w:b/>
                <w:sz w:val="22"/>
                <w:szCs w:val="22"/>
              </w:rPr>
              <w:t>MARCHÉ PUBLIC DE MAÎTRISE D'ŒUVRE</w:t>
            </w:r>
          </w:p>
          <w:p w:rsidR="007A53A1" w:rsidRDefault="00343B17" w:rsidP="007A53A1">
            <w:pPr>
              <w:widowControl w:val="0"/>
              <w:autoSpaceDE w:val="0"/>
              <w:autoSpaceDN w:val="0"/>
              <w:adjustRightInd w:val="0"/>
              <w:ind w:right="-134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CONSTRUCTION D’UN GROUPE SCOLAIRE PRIMAIRE,</w:t>
            </w:r>
          </w:p>
          <w:p w:rsidR="00343B17" w:rsidRDefault="00343B17" w:rsidP="007A53A1">
            <w:pPr>
              <w:widowControl w:val="0"/>
              <w:autoSpaceDE w:val="0"/>
              <w:autoSpaceDN w:val="0"/>
              <w:adjustRightInd w:val="0"/>
              <w:ind w:right="-134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ZAC LAS FONSES </w:t>
            </w:r>
          </w:p>
          <w:p w:rsidR="00343B17" w:rsidRPr="00343B17" w:rsidRDefault="00343B17" w:rsidP="007A53A1">
            <w:pPr>
              <w:widowControl w:val="0"/>
              <w:autoSpaceDE w:val="0"/>
              <w:autoSpaceDN w:val="0"/>
              <w:adjustRightInd w:val="0"/>
              <w:ind w:right="-134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 VILLENEUVE-TOLOSANE</w:t>
            </w:r>
          </w:p>
          <w:p w:rsidR="008503D7" w:rsidRPr="004C7DDC" w:rsidRDefault="008503D7" w:rsidP="007A53A1">
            <w:pPr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4A2B7B" w:rsidRPr="004C7DDC" w:rsidRDefault="004A2B7B" w:rsidP="007A53A1">
            <w:pPr>
              <w:pStyle w:val="Titre8"/>
              <w:tabs>
                <w:tab w:val="right" w:pos="9639"/>
              </w:tabs>
              <w:spacing w:before="120" w:after="120"/>
              <w:rPr>
                <w:caps/>
                <w:sz w:val="22"/>
                <w:szCs w:val="22"/>
              </w:rPr>
            </w:pPr>
            <w:r w:rsidRPr="004C7DDC">
              <w:rPr>
                <w:caps/>
                <w:sz w:val="22"/>
                <w:szCs w:val="22"/>
              </w:rPr>
              <w:t>DC3</w:t>
            </w:r>
          </w:p>
        </w:tc>
      </w:tr>
    </w:tbl>
    <w:p w:rsidR="004A2B7B" w:rsidRPr="004C7DDC" w:rsidRDefault="004A2B7B">
      <w:pPr>
        <w:rPr>
          <w:rFonts w:ascii="Arial" w:hAnsi="Arial" w:cs="Arial"/>
          <w:sz w:val="22"/>
          <w:szCs w:val="22"/>
        </w:rPr>
      </w:pPr>
    </w:p>
    <w:p w:rsidR="004A2B7B" w:rsidRPr="004C7DDC" w:rsidRDefault="004A2B7B">
      <w:pPr>
        <w:pStyle w:val="Corpsdetexte3"/>
        <w:jc w:val="both"/>
        <w:rPr>
          <w:i w:val="0"/>
          <w:iCs w:val="0"/>
          <w:sz w:val="22"/>
          <w:szCs w:val="22"/>
        </w:rPr>
      </w:pPr>
      <w:r w:rsidRPr="004C7DDC">
        <w:rPr>
          <w:sz w:val="22"/>
          <w:szCs w:val="22"/>
        </w:rPr>
        <w:t>En cas de candidature groupée, un document unique est rempli pour le groupement d’entreprises.</w:t>
      </w:r>
    </w:p>
    <w:p w:rsidR="004A2B7B" w:rsidRPr="004C7DDC" w:rsidRDefault="004A2B7B">
      <w:pPr>
        <w:tabs>
          <w:tab w:val="left" w:pos="426"/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8503D7" w:rsidRPr="004C7DDC" w:rsidRDefault="008503D7">
      <w:pPr>
        <w:tabs>
          <w:tab w:val="left" w:pos="426"/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10277"/>
      </w:tblGrid>
      <w:tr w:rsidR="004A2B7B" w:rsidRPr="004C7DDC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4A2B7B" w:rsidRPr="004C7DDC" w:rsidRDefault="004A2B7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7DDC">
              <w:rPr>
                <w:rFonts w:ascii="Arial" w:hAnsi="Arial" w:cs="Arial"/>
                <w:sz w:val="22"/>
                <w:szCs w:val="22"/>
              </w:rPr>
              <w:br w:type="page"/>
            </w:r>
            <w:r w:rsidRPr="004C7DDC">
              <w:rPr>
                <w:rFonts w:ascii="Arial" w:hAnsi="Arial" w:cs="Arial"/>
                <w:sz w:val="22"/>
                <w:szCs w:val="22"/>
              </w:rPr>
              <w:br w:type="page"/>
            </w:r>
            <w:r w:rsidRPr="004C7DDC">
              <w:rPr>
                <w:rFonts w:ascii="Arial" w:hAnsi="Arial" w:cs="Arial"/>
                <w:b/>
                <w:bCs/>
                <w:sz w:val="22"/>
                <w:szCs w:val="22"/>
              </w:rPr>
              <w:t>A - Objet de la consultation et de l’acte d’engagement.</w:t>
            </w:r>
          </w:p>
        </w:tc>
      </w:tr>
    </w:tbl>
    <w:p w:rsidR="004A2B7B" w:rsidRPr="004C7DDC" w:rsidRDefault="004A2B7B">
      <w:pPr>
        <w:tabs>
          <w:tab w:val="left" w:pos="426"/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4A2B7B" w:rsidRPr="004C7DDC" w:rsidRDefault="004A2B7B">
      <w:pPr>
        <w:tabs>
          <w:tab w:val="left" w:pos="426"/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4C7DDC">
        <w:rPr>
          <w:rFonts w:ascii="Arial" w:hAnsi="Arial" w:cs="Arial"/>
          <w:spacing w:val="-10"/>
          <w:position w:val="-2"/>
          <w:sz w:val="22"/>
          <w:szCs w:val="22"/>
        </w:rPr>
        <w:t xml:space="preserve">  </w:t>
      </w:r>
      <w:r w:rsidRPr="004C7DDC">
        <w:rPr>
          <w:rFonts w:ascii="Arial" w:hAnsi="Arial" w:cs="Arial"/>
          <w:sz w:val="22"/>
          <w:szCs w:val="22"/>
        </w:rPr>
        <w:t>Objet de la consultation :</w:t>
      </w:r>
    </w:p>
    <w:p w:rsidR="00E55FAF" w:rsidRPr="004C7DDC" w:rsidRDefault="00E55FAF" w:rsidP="00E55FAF">
      <w:pPr>
        <w:tabs>
          <w:tab w:val="left" w:pos="426"/>
          <w:tab w:val="left" w:pos="851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 xml:space="preserve">Cet acte d'engagement correspond au marché suivant </w:t>
      </w:r>
    </w:p>
    <w:p w:rsidR="00E55FAF" w:rsidRPr="004C7DDC" w:rsidRDefault="00E55FAF" w:rsidP="00E55FAF">
      <w:pPr>
        <w:tabs>
          <w:tab w:val="left" w:pos="426"/>
          <w:tab w:val="left" w:pos="851"/>
        </w:tabs>
        <w:spacing w:after="60"/>
        <w:rPr>
          <w:rFonts w:ascii="Arial" w:hAnsi="Arial" w:cs="Arial"/>
          <w:sz w:val="22"/>
          <w:szCs w:val="22"/>
        </w:rPr>
      </w:pPr>
    </w:p>
    <w:p w:rsidR="00E55FAF" w:rsidRPr="004C7DDC" w:rsidRDefault="00E55FAF" w:rsidP="00E55FA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C7DDC">
        <w:rPr>
          <w:rFonts w:ascii="Arial" w:hAnsi="Arial" w:cs="Arial"/>
          <w:b/>
          <w:sz w:val="22"/>
          <w:szCs w:val="22"/>
        </w:rPr>
        <w:t>MARCHÉ PUBLIC DE MAÎTRISE D'ŒUVRE</w:t>
      </w:r>
    </w:p>
    <w:p w:rsidR="00E55FAF" w:rsidRPr="004C7DDC" w:rsidRDefault="00D4364B" w:rsidP="00E55FA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Construction d’un groupe scolaire primaire, ZAC Las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Fonsès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à Villeneuve-Tolosane</w:t>
      </w:r>
      <w:r w:rsidR="00E55FAF" w:rsidRPr="004C7DDC">
        <w:rPr>
          <w:rFonts w:ascii="Arial" w:hAnsi="Arial" w:cs="Arial"/>
          <w:b/>
          <w:bCs/>
          <w:sz w:val="22"/>
          <w:szCs w:val="22"/>
        </w:rPr>
        <w:t>.</w:t>
      </w:r>
    </w:p>
    <w:p w:rsidR="00E55FAF" w:rsidRPr="004C7DDC" w:rsidRDefault="00E55FAF" w:rsidP="00E55FAF">
      <w:pPr>
        <w:pStyle w:val="fcasegauche"/>
        <w:ind w:left="567" w:firstLine="0"/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 xml:space="preserve">Marché n° </w:t>
      </w:r>
      <w:r w:rsidR="00D4364B">
        <w:rPr>
          <w:rFonts w:ascii="Arial" w:hAnsi="Arial" w:cs="Arial"/>
          <w:sz w:val="22"/>
          <w:szCs w:val="22"/>
        </w:rPr>
        <w:t>201516</w:t>
      </w:r>
    </w:p>
    <w:p w:rsidR="004A2B7B" w:rsidRPr="004C7DDC" w:rsidRDefault="004A2B7B">
      <w:pPr>
        <w:tabs>
          <w:tab w:val="left" w:pos="426"/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4A2B7B" w:rsidRPr="004C7DDC" w:rsidRDefault="004A2B7B">
      <w:pPr>
        <w:tabs>
          <w:tab w:val="left" w:pos="426"/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4A2B7B" w:rsidRPr="004C7DDC" w:rsidRDefault="004A2B7B">
      <w:pPr>
        <w:tabs>
          <w:tab w:val="left" w:pos="426"/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4C7DDC">
        <w:rPr>
          <w:rFonts w:ascii="Arial" w:hAnsi="Arial" w:cs="Arial"/>
          <w:spacing w:val="-10"/>
          <w:position w:val="-2"/>
          <w:sz w:val="22"/>
          <w:szCs w:val="22"/>
        </w:rPr>
        <w:t xml:space="preserve">  </w:t>
      </w:r>
      <w:r w:rsidRPr="004C7DDC">
        <w:rPr>
          <w:rFonts w:ascii="Arial" w:hAnsi="Arial" w:cs="Arial"/>
          <w:sz w:val="22"/>
          <w:szCs w:val="22"/>
        </w:rPr>
        <w:t xml:space="preserve">Code CPV principal : </w:t>
      </w:r>
    </w:p>
    <w:p w:rsidR="008270F1" w:rsidRPr="004C7DDC" w:rsidRDefault="008270F1" w:rsidP="008270F1">
      <w:pPr>
        <w:pStyle w:val="Sansinterligne"/>
        <w:rPr>
          <w:rFonts w:ascii="Arial" w:hAnsi="Arial" w:cs="Arial"/>
          <w:lang w:val="fr-FR" w:eastAsia="fr-FR"/>
        </w:rPr>
      </w:pPr>
      <w:r w:rsidRPr="004C7DDC">
        <w:rPr>
          <w:rFonts w:ascii="Arial" w:hAnsi="Arial" w:cs="Arial"/>
          <w:i/>
          <w:iCs/>
          <w:lang w:val="fr-FR" w:eastAsia="fr-FR"/>
        </w:rPr>
        <w:t xml:space="preserve">Catégorie de services : </w:t>
      </w:r>
      <w:r w:rsidRPr="004C7DDC">
        <w:rPr>
          <w:rFonts w:ascii="Arial" w:hAnsi="Arial" w:cs="Arial"/>
          <w:lang w:val="fr-FR" w:eastAsia="fr-FR"/>
        </w:rPr>
        <w:t>27.</w:t>
      </w:r>
    </w:p>
    <w:p w:rsidR="008270F1" w:rsidRPr="004C7DDC" w:rsidRDefault="008270F1" w:rsidP="008270F1">
      <w:pPr>
        <w:pStyle w:val="Sansinterligne"/>
        <w:rPr>
          <w:rFonts w:ascii="Arial" w:hAnsi="Arial" w:cs="Arial"/>
          <w:lang w:val="fr-FR" w:eastAsia="fr-FR"/>
        </w:rPr>
      </w:pPr>
      <w:r w:rsidRPr="004C7DDC">
        <w:rPr>
          <w:rFonts w:ascii="Arial" w:hAnsi="Arial" w:cs="Arial"/>
          <w:i/>
          <w:iCs/>
          <w:lang w:val="fr-FR" w:eastAsia="fr-FR"/>
        </w:rPr>
        <w:t xml:space="preserve">C.P.V. - </w:t>
      </w:r>
      <w:r w:rsidRPr="004C7DDC">
        <w:rPr>
          <w:rFonts w:ascii="Arial" w:hAnsi="Arial" w:cs="Arial"/>
          <w:lang w:val="fr-FR" w:eastAsia="fr-FR"/>
        </w:rPr>
        <w:t>Objet principal : 71000000.</w:t>
      </w:r>
    </w:p>
    <w:p w:rsidR="004A2B7B" w:rsidRPr="004C7DDC" w:rsidRDefault="004A2B7B">
      <w:pPr>
        <w:tabs>
          <w:tab w:val="left" w:pos="426"/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4A2B7B" w:rsidRPr="004C7DDC" w:rsidRDefault="004A2B7B">
      <w:pPr>
        <w:tabs>
          <w:tab w:val="left" w:pos="426"/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714048" w:rsidRPr="00AB0ED5" w:rsidRDefault="004A2B7B" w:rsidP="00714048">
      <w:pPr>
        <w:tabs>
          <w:tab w:val="left" w:pos="426"/>
          <w:tab w:val="left" w:pos="851"/>
        </w:tabs>
        <w:jc w:val="both"/>
        <w:rPr>
          <w:rFonts w:ascii="Arial" w:hAnsi="Arial"/>
          <w:sz w:val="22"/>
          <w:szCs w:val="22"/>
        </w:rPr>
      </w:pPr>
      <w:r w:rsidRPr="004C7DDC">
        <w:rPr>
          <w:rFonts w:ascii="Arial" w:hAnsi="Arial" w:cs="Arial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4C7DDC">
        <w:rPr>
          <w:rFonts w:ascii="Arial" w:hAnsi="Arial" w:cs="Arial"/>
          <w:spacing w:val="-10"/>
          <w:position w:val="-2"/>
          <w:sz w:val="22"/>
          <w:szCs w:val="22"/>
        </w:rPr>
        <w:t xml:space="preserve">  </w:t>
      </w:r>
      <w:r w:rsidRPr="004C7DDC">
        <w:rPr>
          <w:rFonts w:ascii="Arial" w:hAnsi="Arial" w:cs="Arial"/>
          <w:sz w:val="22"/>
          <w:szCs w:val="22"/>
        </w:rPr>
        <w:t xml:space="preserve">Cet acte d'engagement correspond </w:t>
      </w:r>
      <w:r w:rsidR="008D23D5" w:rsidRPr="004C7DDC">
        <w:rPr>
          <w:rFonts w:ascii="Arial" w:hAnsi="Arial" w:cs="Arial"/>
          <w:sz w:val="22"/>
          <w:szCs w:val="22"/>
        </w:rPr>
        <w:t>à un m</w:t>
      </w:r>
      <w:r w:rsidR="008D23D5" w:rsidRPr="004C7DDC">
        <w:rPr>
          <w:rFonts w:ascii="Arial" w:hAnsi="Arial" w:cs="Arial"/>
          <w:color w:val="000000"/>
          <w:sz w:val="22"/>
          <w:szCs w:val="22"/>
        </w:rPr>
        <w:t>arché de prestations de maîtrise d'</w:t>
      </w:r>
      <w:r w:rsidR="0000620C" w:rsidRPr="004C7DDC">
        <w:rPr>
          <w:rFonts w:ascii="Arial" w:hAnsi="Arial" w:cs="Arial"/>
          <w:color w:val="000000"/>
          <w:sz w:val="22"/>
          <w:szCs w:val="22"/>
        </w:rPr>
        <w:t>œuvre</w:t>
      </w:r>
      <w:r w:rsidR="008D23D5" w:rsidRPr="004C7DDC">
        <w:rPr>
          <w:rFonts w:ascii="Arial" w:hAnsi="Arial" w:cs="Arial"/>
          <w:color w:val="000000"/>
          <w:sz w:val="22"/>
          <w:szCs w:val="22"/>
        </w:rPr>
        <w:t xml:space="preserve"> </w:t>
      </w:r>
      <w:r w:rsidR="00714048">
        <w:rPr>
          <w:rFonts w:ascii="Arial" w:hAnsi="Arial" w:cs="Arial"/>
          <w:color w:val="000000"/>
          <w:sz w:val="22"/>
          <w:szCs w:val="22"/>
        </w:rPr>
        <w:t xml:space="preserve">passé </w:t>
      </w:r>
      <w:r w:rsidR="00714048" w:rsidRPr="00AB0ED5">
        <w:rPr>
          <w:rFonts w:ascii="Arial" w:hAnsi="Arial"/>
          <w:sz w:val="22"/>
          <w:szCs w:val="22"/>
        </w:rPr>
        <w:t xml:space="preserve">selon </w:t>
      </w:r>
      <w:r w:rsidR="00D4364B">
        <w:rPr>
          <w:rFonts w:ascii="Arial" w:hAnsi="Arial"/>
          <w:sz w:val="22"/>
          <w:szCs w:val="22"/>
        </w:rPr>
        <w:t>la procédure des articles 70 et 74 du Codes des Marchés Publics</w:t>
      </w:r>
    </w:p>
    <w:p w:rsidR="004A2B7B" w:rsidRPr="004C7DDC" w:rsidRDefault="004A2B7B">
      <w:pPr>
        <w:pStyle w:val="fcase2metab"/>
        <w:ind w:left="0" w:firstLine="0"/>
        <w:rPr>
          <w:rFonts w:ascii="Arial" w:hAnsi="Arial" w:cs="Arial"/>
          <w:sz w:val="22"/>
          <w:szCs w:val="22"/>
        </w:rPr>
      </w:pPr>
    </w:p>
    <w:p w:rsidR="008D23D5" w:rsidRPr="004C7DDC" w:rsidRDefault="008D23D5" w:rsidP="008D23D5">
      <w:pPr>
        <w:pStyle w:val="fcase2metab"/>
        <w:ind w:left="0" w:firstLine="0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10277"/>
      </w:tblGrid>
      <w:tr w:rsidR="008D23D5" w:rsidRPr="004C7DDC" w:rsidTr="00C20325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8D23D5" w:rsidRPr="004C7DDC" w:rsidRDefault="008D23D5" w:rsidP="007B4DD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7DDC">
              <w:rPr>
                <w:rFonts w:ascii="Arial" w:hAnsi="Arial" w:cs="Arial"/>
                <w:sz w:val="22"/>
                <w:szCs w:val="22"/>
              </w:rPr>
              <w:br w:type="page"/>
            </w:r>
            <w:r w:rsidRPr="004C7DDC">
              <w:rPr>
                <w:rFonts w:ascii="Arial" w:hAnsi="Arial" w:cs="Arial"/>
                <w:sz w:val="22"/>
                <w:szCs w:val="22"/>
              </w:rPr>
              <w:br w:type="page"/>
            </w:r>
            <w:r w:rsidRPr="004C7DD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– Identification </w:t>
            </w:r>
            <w:r w:rsidR="007B4DDC" w:rsidRPr="004C7DDC">
              <w:rPr>
                <w:rFonts w:ascii="Arial" w:hAnsi="Arial" w:cs="Arial"/>
                <w:b/>
                <w:bCs/>
                <w:sz w:val="22"/>
                <w:szCs w:val="22"/>
              </w:rPr>
              <w:t>du pouvoir adjudicateur</w:t>
            </w:r>
          </w:p>
        </w:tc>
      </w:tr>
    </w:tbl>
    <w:p w:rsidR="008D23D5" w:rsidRPr="004C7DDC" w:rsidRDefault="008D23D5" w:rsidP="008D23D5">
      <w:pPr>
        <w:rPr>
          <w:rFonts w:ascii="Arial" w:hAnsi="Arial" w:cs="Arial"/>
          <w:sz w:val="22"/>
          <w:szCs w:val="22"/>
        </w:rPr>
      </w:pPr>
    </w:p>
    <w:p w:rsidR="008D23D5" w:rsidRPr="004C7DDC" w:rsidRDefault="008D23D5" w:rsidP="008D23D5">
      <w:pPr>
        <w:spacing w:before="120" w:after="120"/>
        <w:jc w:val="both"/>
        <w:rPr>
          <w:rFonts w:ascii="Arial" w:hAnsi="Arial" w:cs="Arial"/>
          <w:b/>
          <w:bCs/>
          <w:sz w:val="22"/>
          <w:szCs w:val="22"/>
        </w:rPr>
      </w:pPr>
      <w:r w:rsidRPr="004C7DDC">
        <w:rPr>
          <w:rFonts w:ascii="Arial" w:hAnsi="Arial" w:cs="Arial"/>
          <w:b/>
          <w:sz w:val="22"/>
          <w:szCs w:val="22"/>
        </w:rPr>
        <w:t xml:space="preserve">Pouvoir adjudicateur </w:t>
      </w:r>
      <w:r w:rsidRPr="004C7DDC">
        <w:rPr>
          <w:rFonts w:ascii="Arial" w:hAnsi="Arial" w:cs="Arial"/>
          <w:b/>
          <w:bCs/>
          <w:sz w:val="22"/>
          <w:szCs w:val="22"/>
        </w:rPr>
        <w:t xml:space="preserve">: </w:t>
      </w:r>
    </w:p>
    <w:p w:rsidR="008D23D5" w:rsidRPr="004C7DDC" w:rsidRDefault="008D23D5" w:rsidP="008D23D5">
      <w:pPr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COMMUNE DE VILLENEUVE-TOLOSANE</w:t>
      </w:r>
    </w:p>
    <w:p w:rsidR="008D23D5" w:rsidRPr="004C7DDC" w:rsidRDefault="008D23D5" w:rsidP="008D23D5">
      <w:pPr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Adresse : MAIRIE  4, rue de l’Hôtel de Ville 31270 VILLENEUVE-TOLOSANE</w:t>
      </w:r>
    </w:p>
    <w:p w:rsidR="008D23D5" w:rsidRPr="004C7DDC" w:rsidRDefault="008D23D5" w:rsidP="008D23D5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:rsidR="008D23D5" w:rsidRPr="004C7DDC" w:rsidRDefault="008D23D5" w:rsidP="008D23D5">
      <w:pPr>
        <w:tabs>
          <w:tab w:val="left" w:pos="426"/>
          <w:tab w:val="left" w:pos="5103"/>
        </w:tabs>
        <w:spacing w:after="240"/>
        <w:jc w:val="both"/>
        <w:rPr>
          <w:rFonts w:ascii="Arial" w:hAnsi="Arial" w:cs="Arial"/>
          <w:b/>
          <w:bCs/>
          <w:sz w:val="22"/>
          <w:szCs w:val="22"/>
        </w:rPr>
      </w:pPr>
      <w:r w:rsidRPr="004C7DDC">
        <w:rPr>
          <w:rFonts w:ascii="Arial" w:hAnsi="Arial" w:cs="Arial"/>
          <w:b/>
          <w:bCs/>
          <w:spacing w:val="-10"/>
          <w:position w:val="-2"/>
          <w:sz w:val="22"/>
          <w:szCs w:val="22"/>
        </w:rPr>
        <w:sym w:font="Wingdings" w:char="F06E"/>
      </w:r>
      <w:r w:rsidRPr="004C7DDC">
        <w:rPr>
          <w:rFonts w:ascii="Arial" w:hAnsi="Arial" w:cs="Arial"/>
          <w:b/>
          <w:bCs/>
          <w:spacing w:val="-10"/>
          <w:position w:val="-2"/>
          <w:sz w:val="22"/>
          <w:szCs w:val="22"/>
        </w:rPr>
        <w:t xml:space="preserve"> </w:t>
      </w:r>
      <w:r w:rsidRPr="004C7DDC">
        <w:rPr>
          <w:rFonts w:ascii="Arial" w:hAnsi="Arial" w:cs="Arial"/>
          <w:sz w:val="22"/>
          <w:szCs w:val="22"/>
        </w:rPr>
        <w:t>Nom, prénom, qualité du signataire du marché : Dominique COQUART, Maire</w:t>
      </w:r>
    </w:p>
    <w:p w:rsidR="008D23D5" w:rsidRPr="004C7DDC" w:rsidRDefault="008D23D5" w:rsidP="008D23D5">
      <w:pPr>
        <w:pStyle w:val="fcase2metab"/>
        <w:ind w:left="0" w:firstLine="0"/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b/>
          <w:bCs/>
          <w:spacing w:val="-10"/>
          <w:position w:val="-2"/>
          <w:sz w:val="22"/>
          <w:szCs w:val="22"/>
        </w:rPr>
        <w:sym w:font="Wingdings" w:char="F06E"/>
      </w:r>
      <w:r w:rsidRPr="004C7DDC">
        <w:rPr>
          <w:rFonts w:ascii="Arial" w:hAnsi="Arial" w:cs="Arial"/>
          <w:b/>
          <w:bCs/>
          <w:spacing w:val="-10"/>
          <w:position w:val="-2"/>
          <w:sz w:val="22"/>
          <w:szCs w:val="22"/>
        </w:rPr>
        <w:t xml:space="preserve"> </w:t>
      </w:r>
      <w:r w:rsidRPr="004C7DDC">
        <w:rPr>
          <w:rFonts w:ascii="Arial" w:hAnsi="Arial" w:cs="Arial"/>
          <w:sz w:val="22"/>
          <w:szCs w:val="22"/>
        </w:rPr>
        <w:t xml:space="preserve">Personne habilitée à donner les renseignements prévus à l’article 109 du code des marchés publics : </w:t>
      </w:r>
    </w:p>
    <w:p w:rsidR="008D23D5" w:rsidRPr="004C7DDC" w:rsidRDefault="008D23D5" w:rsidP="008D23D5">
      <w:pPr>
        <w:pStyle w:val="fcase2metab"/>
        <w:ind w:left="0" w:firstLine="0"/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Dominique COQUART, ordonnateur.</w:t>
      </w:r>
    </w:p>
    <w:p w:rsidR="008D23D5" w:rsidRPr="004C7DDC" w:rsidRDefault="008D23D5" w:rsidP="008D23D5">
      <w:pPr>
        <w:pStyle w:val="fcase2metab"/>
        <w:ind w:left="0" w:firstLine="0"/>
        <w:rPr>
          <w:rFonts w:ascii="Arial" w:hAnsi="Arial" w:cs="Arial"/>
          <w:sz w:val="22"/>
          <w:szCs w:val="22"/>
        </w:rPr>
      </w:pPr>
    </w:p>
    <w:p w:rsidR="008D23D5" w:rsidRPr="004C7DDC" w:rsidRDefault="008D23D5" w:rsidP="008D23D5">
      <w:pPr>
        <w:pStyle w:val="fcase2metab"/>
        <w:spacing w:after="120"/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b/>
          <w:bCs/>
          <w:spacing w:val="-10"/>
          <w:position w:val="-2"/>
          <w:sz w:val="22"/>
          <w:szCs w:val="22"/>
        </w:rPr>
        <w:sym w:font="Wingdings" w:char="F06E"/>
      </w:r>
      <w:r w:rsidRPr="004C7DDC">
        <w:rPr>
          <w:rFonts w:ascii="Arial" w:hAnsi="Arial" w:cs="Arial"/>
          <w:b/>
          <w:bCs/>
          <w:spacing w:val="-10"/>
          <w:position w:val="-2"/>
          <w:sz w:val="22"/>
          <w:szCs w:val="22"/>
        </w:rPr>
        <w:t xml:space="preserve"> </w:t>
      </w:r>
      <w:r w:rsidRPr="004C7DDC">
        <w:rPr>
          <w:rFonts w:ascii="Arial" w:hAnsi="Arial" w:cs="Arial"/>
          <w:sz w:val="22"/>
          <w:szCs w:val="22"/>
        </w:rPr>
        <w:t>Désignation du comptable assignataire :</w:t>
      </w:r>
    </w:p>
    <w:p w:rsidR="008D23D5" w:rsidRPr="004C7DDC" w:rsidRDefault="008D23D5" w:rsidP="008D23D5">
      <w:pPr>
        <w:pStyle w:val="fcase2metab"/>
        <w:spacing w:after="120"/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Trésorier Principal de Cugnaux (31270).</w:t>
      </w:r>
    </w:p>
    <w:p w:rsidR="008D23D5" w:rsidRPr="004C7DDC" w:rsidRDefault="008D23D5" w:rsidP="008D23D5">
      <w:pPr>
        <w:pStyle w:val="fcase2metab"/>
        <w:spacing w:after="120"/>
        <w:rPr>
          <w:rFonts w:ascii="Arial" w:hAnsi="Arial" w:cs="Arial"/>
          <w:sz w:val="22"/>
          <w:szCs w:val="22"/>
        </w:rPr>
      </w:pPr>
    </w:p>
    <w:p w:rsidR="008D23D5" w:rsidRPr="004C7DDC" w:rsidRDefault="008D23D5" w:rsidP="008D23D5">
      <w:pPr>
        <w:pStyle w:val="fcase2metab"/>
        <w:ind w:left="0" w:firstLine="0"/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b/>
          <w:bCs/>
          <w:spacing w:val="-10"/>
          <w:position w:val="-2"/>
          <w:sz w:val="22"/>
          <w:szCs w:val="22"/>
        </w:rPr>
        <w:sym w:font="Wingdings" w:char="F06E"/>
      </w:r>
      <w:r w:rsidRPr="004C7DDC">
        <w:rPr>
          <w:rFonts w:ascii="Arial" w:hAnsi="Arial" w:cs="Arial"/>
          <w:sz w:val="22"/>
          <w:szCs w:val="22"/>
        </w:rPr>
        <w:t xml:space="preserve"> Imputation budgétaire : 2313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10277"/>
      </w:tblGrid>
      <w:tr w:rsidR="004A2B7B" w:rsidRPr="004C7DDC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4A2B7B" w:rsidRPr="004C7DDC" w:rsidRDefault="004A2B7B" w:rsidP="008503D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7DDC">
              <w:rPr>
                <w:rFonts w:ascii="Arial" w:hAnsi="Arial" w:cs="Arial"/>
                <w:sz w:val="22"/>
                <w:szCs w:val="22"/>
              </w:rPr>
              <w:lastRenderedPageBreak/>
              <w:br w:type="page"/>
            </w:r>
            <w:r w:rsidRPr="004C7DDC">
              <w:rPr>
                <w:rFonts w:ascii="Arial" w:hAnsi="Arial" w:cs="Arial"/>
                <w:sz w:val="22"/>
                <w:szCs w:val="22"/>
              </w:rPr>
              <w:br w:type="page"/>
            </w:r>
            <w:r w:rsidR="00C20325" w:rsidRPr="004C7DDC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Pr="004C7DD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503D7" w:rsidRPr="004C7DDC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Pr="004C7DD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503D7" w:rsidRPr="004C7DD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Identification </w:t>
            </w:r>
            <w:r w:rsidR="007B4DDC" w:rsidRPr="004C7DD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et engagement </w:t>
            </w:r>
            <w:r w:rsidRPr="004C7DDC">
              <w:rPr>
                <w:rFonts w:ascii="Arial" w:hAnsi="Arial" w:cs="Arial"/>
                <w:b/>
                <w:bCs/>
                <w:sz w:val="22"/>
                <w:szCs w:val="22"/>
              </w:rPr>
              <w:t>du candidat.</w:t>
            </w:r>
          </w:p>
        </w:tc>
      </w:tr>
    </w:tbl>
    <w:p w:rsidR="008503D7" w:rsidRPr="004C7DDC" w:rsidRDefault="008503D7" w:rsidP="008503D7">
      <w:pPr>
        <w:pStyle w:val="Titre2"/>
        <w:rPr>
          <w:rFonts w:ascii="Arial" w:hAnsi="Arial" w:cs="Arial"/>
          <w:sz w:val="22"/>
          <w:szCs w:val="22"/>
          <w:u w:val="single"/>
        </w:rPr>
      </w:pPr>
      <w:bookmarkStart w:id="0" w:name="CaseACocher106"/>
    </w:p>
    <w:p w:rsidR="008503D7" w:rsidRPr="004C7DDC" w:rsidRDefault="008503D7" w:rsidP="008503D7">
      <w:pPr>
        <w:pStyle w:val="Titre2"/>
        <w:rPr>
          <w:rFonts w:ascii="Arial" w:hAnsi="Arial" w:cs="Arial"/>
          <w:sz w:val="22"/>
          <w:szCs w:val="22"/>
          <w:u w:val="single"/>
        </w:rPr>
      </w:pPr>
    </w:p>
    <w:p w:rsidR="008503D7" w:rsidRPr="004C7DDC" w:rsidRDefault="008503D7" w:rsidP="008503D7">
      <w:pPr>
        <w:pStyle w:val="Titre2"/>
        <w:rPr>
          <w:rFonts w:ascii="Arial" w:hAnsi="Arial" w:cs="Arial"/>
          <w:sz w:val="22"/>
          <w:szCs w:val="22"/>
          <w:u w:val="single"/>
        </w:rPr>
      </w:pPr>
    </w:p>
    <w:p w:rsidR="008503D7" w:rsidRPr="004C7DDC" w:rsidRDefault="008503D7" w:rsidP="008503D7">
      <w:pPr>
        <w:pStyle w:val="Titre2"/>
        <w:rPr>
          <w:rFonts w:ascii="Arial" w:hAnsi="Arial" w:cs="Arial"/>
          <w:sz w:val="22"/>
          <w:szCs w:val="22"/>
          <w:u w:val="single"/>
        </w:rPr>
      </w:pPr>
    </w:p>
    <w:p w:rsidR="008503D7" w:rsidRPr="004C7DDC" w:rsidRDefault="007B4DDC" w:rsidP="008503D7">
      <w:pPr>
        <w:pStyle w:val="Titre2"/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  <w:highlight w:val="lightGray"/>
        </w:rPr>
        <w:t>C-1 Identification du candidat</w:t>
      </w:r>
    </w:p>
    <w:p w:rsidR="008503D7" w:rsidRPr="004C7DDC" w:rsidRDefault="008503D7" w:rsidP="008503D7">
      <w:pPr>
        <w:pStyle w:val="Titre2"/>
        <w:rPr>
          <w:rFonts w:ascii="Arial" w:hAnsi="Arial" w:cs="Arial"/>
          <w:sz w:val="22"/>
          <w:szCs w:val="22"/>
          <w:u w:val="single"/>
        </w:rPr>
      </w:pPr>
    </w:p>
    <w:p w:rsidR="008503D7" w:rsidRPr="004C7DDC" w:rsidRDefault="008503D7" w:rsidP="008503D7">
      <w:pPr>
        <w:pStyle w:val="Titre2"/>
        <w:rPr>
          <w:rFonts w:ascii="Arial" w:hAnsi="Arial" w:cs="Arial"/>
          <w:sz w:val="22"/>
          <w:szCs w:val="22"/>
          <w:u w:val="single"/>
        </w:rPr>
      </w:pPr>
    </w:p>
    <w:p w:rsidR="008503D7" w:rsidRPr="004C7DDC" w:rsidRDefault="008503D7" w:rsidP="008503D7">
      <w:pPr>
        <w:pStyle w:val="Titre2"/>
        <w:rPr>
          <w:rFonts w:ascii="Arial" w:hAnsi="Arial" w:cs="Arial"/>
          <w:sz w:val="22"/>
          <w:szCs w:val="22"/>
          <w:u w:val="single"/>
        </w:rPr>
      </w:pPr>
      <w:r w:rsidRPr="004C7DDC">
        <w:rPr>
          <w:rFonts w:ascii="Arial" w:hAnsi="Arial" w:cs="Arial"/>
          <w:sz w:val="22"/>
          <w:szCs w:val="22"/>
          <w:u w:val="single"/>
        </w:rPr>
        <w:t>A REMPLIR PAR LE MAITRE D’ŒUVRE S’IL EST UNE PERSONNE PHYSIQUE</w:t>
      </w:r>
    </w:p>
    <w:p w:rsidR="008503D7" w:rsidRPr="004C7DDC" w:rsidRDefault="008503D7" w:rsidP="008503D7">
      <w:pPr>
        <w:pStyle w:val="Retraitcorpsdetexte"/>
        <w:rPr>
          <w:rFonts w:ascii="Arial" w:hAnsi="Arial" w:cs="Arial"/>
          <w:sz w:val="22"/>
          <w:szCs w:val="22"/>
        </w:rPr>
      </w:pPr>
    </w:p>
    <w:p w:rsidR="008503D7" w:rsidRPr="004C7DDC" w:rsidRDefault="008503D7" w:rsidP="008503D7">
      <w:pPr>
        <w:pStyle w:val="Retraitcorpsdetexte"/>
        <w:rPr>
          <w:rFonts w:ascii="Arial" w:hAnsi="Arial" w:cs="Arial"/>
          <w:sz w:val="22"/>
          <w:szCs w:val="22"/>
        </w:rPr>
      </w:pPr>
    </w:p>
    <w:p w:rsidR="008503D7" w:rsidRPr="004C7DDC" w:rsidRDefault="008503D7" w:rsidP="008503D7">
      <w:pPr>
        <w:pStyle w:val="Retraitcorpsdetexte"/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Je soussigné(e) M. (Mme) ........………………………………………………........</w:t>
      </w:r>
    </w:p>
    <w:p w:rsidR="008503D7" w:rsidRPr="004C7DDC" w:rsidRDefault="008503D7" w:rsidP="008503D7">
      <w:pPr>
        <w:pStyle w:val="Retraitcorpsdetexte"/>
        <w:rPr>
          <w:rFonts w:ascii="Arial" w:hAnsi="Arial" w:cs="Arial"/>
          <w:sz w:val="22"/>
          <w:szCs w:val="22"/>
        </w:rPr>
      </w:pPr>
      <w:proofErr w:type="gramStart"/>
      <w:r w:rsidRPr="004C7DDC">
        <w:rPr>
          <w:rFonts w:ascii="Arial" w:hAnsi="Arial" w:cs="Arial"/>
          <w:sz w:val="22"/>
          <w:szCs w:val="22"/>
        </w:rPr>
        <w:t>agissant</w:t>
      </w:r>
      <w:proofErr w:type="gramEnd"/>
      <w:r w:rsidRPr="004C7DDC">
        <w:rPr>
          <w:rFonts w:ascii="Arial" w:hAnsi="Arial" w:cs="Arial"/>
          <w:sz w:val="22"/>
          <w:szCs w:val="22"/>
        </w:rPr>
        <w:t xml:space="preserve"> en mon nom personnel,</w:t>
      </w:r>
    </w:p>
    <w:p w:rsidR="008503D7" w:rsidRPr="004C7DDC" w:rsidRDefault="008503D7" w:rsidP="008503D7">
      <w:pPr>
        <w:pStyle w:val="Retraitcorpsdetexte"/>
        <w:rPr>
          <w:rFonts w:ascii="Arial" w:hAnsi="Arial" w:cs="Arial"/>
          <w:sz w:val="22"/>
          <w:szCs w:val="22"/>
        </w:rPr>
      </w:pPr>
      <w:proofErr w:type="gramStart"/>
      <w:r w:rsidRPr="004C7DDC">
        <w:rPr>
          <w:rFonts w:ascii="Arial" w:hAnsi="Arial" w:cs="Arial"/>
          <w:sz w:val="22"/>
          <w:szCs w:val="22"/>
        </w:rPr>
        <w:t>domicilié(</w:t>
      </w:r>
      <w:proofErr w:type="gramEnd"/>
      <w:r w:rsidRPr="004C7DDC">
        <w:rPr>
          <w:rFonts w:ascii="Arial" w:hAnsi="Arial" w:cs="Arial"/>
          <w:sz w:val="22"/>
          <w:szCs w:val="22"/>
        </w:rPr>
        <w:t>e) à .........…………………………………………………………………………</w:t>
      </w:r>
    </w:p>
    <w:p w:rsidR="008503D7" w:rsidRPr="004C7DDC" w:rsidRDefault="008503D7" w:rsidP="008503D7">
      <w:pPr>
        <w:pStyle w:val="Retraitcorpsdetexte"/>
        <w:rPr>
          <w:rFonts w:ascii="Arial" w:hAnsi="Arial" w:cs="Arial"/>
          <w:sz w:val="22"/>
          <w:szCs w:val="22"/>
        </w:rPr>
      </w:pPr>
      <w:proofErr w:type="gramStart"/>
      <w:r w:rsidRPr="004C7DDC">
        <w:rPr>
          <w:rFonts w:ascii="Arial" w:hAnsi="Arial" w:cs="Arial"/>
          <w:sz w:val="22"/>
          <w:szCs w:val="22"/>
        </w:rPr>
        <w:t>et</w:t>
      </w:r>
      <w:proofErr w:type="gramEnd"/>
      <w:r w:rsidRPr="004C7DDC">
        <w:rPr>
          <w:rFonts w:ascii="Arial" w:hAnsi="Arial" w:cs="Arial"/>
          <w:sz w:val="22"/>
          <w:szCs w:val="22"/>
        </w:rPr>
        <w:t xml:space="preserve"> immatriculé(e) sous le numéro SIRET .......…………………………………………………</w:t>
      </w:r>
    </w:p>
    <w:p w:rsidR="008503D7" w:rsidRPr="004C7DDC" w:rsidRDefault="008503D7" w:rsidP="008503D7">
      <w:pPr>
        <w:pStyle w:val="Retraitcorpsdetexte"/>
        <w:rPr>
          <w:rFonts w:ascii="Arial" w:hAnsi="Arial" w:cs="Arial"/>
          <w:sz w:val="22"/>
          <w:szCs w:val="22"/>
        </w:rPr>
      </w:pPr>
    </w:p>
    <w:p w:rsidR="008503D7" w:rsidRPr="004C7DDC" w:rsidRDefault="008503D7" w:rsidP="008503D7">
      <w:pPr>
        <w:pStyle w:val="Retraitcorpsdetexte"/>
        <w:rPr>
          <w:rFonts w:ascii="Arial" w:hAnsi="Arial" w:cs="Arial"/>
          <w:sz w:val="22"/>
          <w:szCs w:val="22"/>
        </w:rPr>
      </w:pPr>
    </w:p>
    <w:p w:rsidR="008503D7" w:rsidRPr="004C7DDC" w:rsidRDefault="008503D7" w:rsidP="008503D7">
      <w:pPr>
        <w:pStyle w:val="Retraitcorpsdetexte"/>
        <w:rPr>
          <w:rFonts w:ascii="Arial" w:hAnsi="Arial" w:cs="Arial"/>
          <w:sz w:val="22"/>
          <w:szCs w:val="22"/>
        </w:rPr>
      </w:pPr>
      <w:proofErr w:type="gramStart"/>
      <w:r w:rsidRPr="004C7DDC">
        <w:rPr>
          <w:rFonts w:ascii="Arial" w:hAnsi="Arial" w:cs="Arial"/>
          <w:sz w:val="22"/>
          <w:szCs w:val="22"/>
        </w:rPr>
        <w:t>après</w:t>
      </w:r>
      <w:proofErr w:type="gramEnd"/>
      <w:r w:rsidRPr="004C7DDC">
        <w:rPr>
          <w:rFonts w:ascii="Arial" w:hAnsi="Arial" w:cs="Arial"/>
          <w:sz w:val="22"/>
          <w:szCs w:val="22"/>
        </w:rPr>
        <w:t xml:space="preserve"> avoir pris connaissance du cahier des clauses administratives particulières (CCAP) et des documents qui y sont mentionnés,</w:t>
      </w:r>
    </w:p>
    <w:p w:rsidR="008503D7" w:rsidRPr="004C7DDC" w:rsidRDefault="008503D7" w:rsidP="008503D7">
      <w:pPr>
        <w:pStyle w:val="Retraitcorpsdetexte"/>
        <w:rPr>
          <w:rFonts w:ascii="Arial" w:hAnsi="Arial" w:cs="Arial"/>
          <w:sz w:val="22"/>
          <w:szCs w:val="22"/>
        </w:rPr>
      </w:pPr>
    </w:p>
    <w:p w:rsidR="008503D7" w:rsidRPr="004C7DDC" w:rsidRDefault="008503D7" w:rsidP="008503D7">
      <w:pPr>
        <w:pStyle w:val="Retraitcorpsdetexte"/>
        <w:rPr>
          <w:rFonts w:ascii="Arial" w:hAnsi="Arial" w:cs="Arial"/>
          <w:sz w:val="22"/>
          <w:szCs w:val="22"/>
        </w:rPr>
      </w:pPr>
    </w:p>
    <w:p w:rsidR="008503D7" w:rsidRPr="004C7DDC" w:rsidRDefault="008503D7" w:rsidP="008503D7">
      <w:pPr>
        <w:pStyle w:val="Retraitcorpsdetexte"/>
        <w:rPr>
          <w:rFonts w:ascii="Arial" w:hAnsi="Arial" w:cs="Arial"/>
          <w:sz w:val="22"/>
          <w:szCs w:val="22"/>
        </w:rPr>
      </w:pPr>
    </w:p>
    <w:p w:rsidR="008503D7" w:rsidRPr="004C7DDC" w:rsidRDefault="008503D7" w:rsidP="008503D7">
      <w:pPr>
        <w:pStyle w:val="Titre2"/>
        <w:rPr>
          <w:rFonts w:ascii="Arial" w:hAnsi="Arial" w:cs="Arial"/>
          <w:sz w:val="22"/>
          <w:szCs w:val="22"/>
          <w:u w:val="single"/>
        </w:rPr>
      </w:pPr>
      <w:r w:rsidRPr="004C7DDC">
        <w:rPr>
          <w:rFonts w:ascii="Arial" w:hAnsi="Arial" w:cs="Arial"/>
          <w:sz w:val="22"/>
          <w:szCs w:val="22"/>
          <w:u w:val="single"/>
        </w:rPr>
        <w:t>A REMPLIR PAR LE MAITRE D’ŒUVRE S’IL EST UNE PERSONNE MORALE</w:t>
      </w:r>
    </w:p>
    <w:p w:rsidR="008503D7" w:rsidRPr="004C7DDC" w:rsidRDefault="008503D7" w:rsidP="008503D7">
      <w:pPr>
        <w:pStyle w:val="Titre2"/>
        <w:rPr>
          <w:rFonts w:ascii="Arial" w:hAnsi="Arial" w:cs="Arial"/>
          <w:sz w:val="22"/>
          <w:szCs w:val="22"/>
        </w:rPr>
      </w:pPr>
    </w:p>
    <w:p w:rsidR="008503D7" w:rsidRPr="004C7DDC" w:rsidRDefault="008503D7" w:rsidP="008503D7">
      <w:pPr>
        <w:pStyle w:val="Retraitcorpsdetexte"/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Je soussigné(e) M. (Mme) ........………………………………………………............................</w:t>
      </w:r>
    </w:p>
    <w:p w:rsidR="008503D7" w:rsidRPr="004C7DDC" w:rsidRDefault="008503D7" w:rsidP="008503D7">
      <w:pPr>
        <w:pStyle w:val="Retraitcorpsdetexte"/>
        <w:rPr>
          <w:rFonts w:ascii="Arial" w:hAnsi="Arial" w:cs="Arial"/>
          <w:sz w:val="22"/>
          <w:szCs w:val="22"/>
        </w:rPr>
      </w:pPr>
      <w:proofErr w:type="gramStart"/>
      <w:r w:rsidRPr="004C7DDC">
        <w:rPr>
          <w:rFonts w:ascii="Arial" w:hAnsi="Arial" w:cs="Arial"/>
          <w:sz w:val="22"/>
          <w:szCs w:val="22"/>
        </w:rPr>
        <w:t>agissant</w:t>
      </w:r>
      <w:proofErr w:type="gramEnd"/>
      <w:r w:rsidRPr="004C7DDC">
        <w:rPr>
          <w:rFonts w:ascii="Arial" w:hAnsi="Arial" w:cs="Arial"/>
          <w:sz w:val="22"/>
          <w:szCs w:val="22"/>
        </w:rPr>
        <w:t xml:space="preserve"> au nom et pour le compte de la société ............…………………….... ……………..</w:t>
      </w:r>
    </w:p>
    <w:p w:rsidR="008503D7" w:rsidRPr="004C7DDC" w:rsidRDefault="008503D7" w:rsidP="008503D7">
      <w:pPr>
        <w:pStyle w:val="Retraitcorpsdetexte"/>
        <w:rPr>
          <w:rFonts w:ascii="Arial" w:hAnsi="Arial" w:cs="Arial"/>
          <w:sz w:val="22"/>
          <w:szCs w:val="22"/>
        </w:rPr>
      </w:pPr>
      <w:proofErr w:type="gramStart"/>
      <w:r w:rsidRPr="004C7DDC">
        <w:rPr>
          <w:rFonts w:ascii="Arial" w:hAnsi="Arial" w:cs="Arial"/>
          <w:sz w:val="22"/>
          <w:szCs w:val="22"/>
        </w:rPr>
        <w:t>ayant</w:t>
      </w:r>
      <w:proofErr w:type="gramEnd"/>
      <w:r w:rsidRPr="004C7DDC">
        <w:rPr>
          <w:rFonts w:ascii="Arial" w:hAnsi="Arial" w:cs="Arial"/>
          <w:sz w:val="22"/>
          <w:szCs w:val="22"/>
        </w:rPr>
        <w:t xml:space="preserve"> son siège social à .............................………………………………………………….........</w:t>
      </w:r>
    </w:p>
    <w:p w:rsidR="008503D7" w:rsidRPr="004C7DDC" w:rsidRDefault="008503D7" w:rsidP="008503D7">
      <w:pPr>
        <w:pStyle w:val="Retraitcorpsdetexte"/>
        <w:rPr>
          <w:rFonts w:ascii="Arial" w:hAnsi="Arial" w:cs="Arial"/>
          <w:sz w:val="22"/>
          <w:szCs w:val="22"/>
        </w:rPr>
      </w:pPr>
      <w:proofErr w:type="gramStart"/>
      <w:r w:rsidRPr="004C7DDC">
        <w:rPr>
          <w:rFonts w:ascii="Arial" w:hAnsi="Arial" w:cs="Arial"/>
          <w:sz w:val="22"/>
          <w:szCs w:val="22"/>
        </w:rPr>
        <w:t>et</w:t>
      </w:r>
      <w:proofErr w:type="gramEnd"/>
      <w:r w:rsidRPr="004C7DDC">
        <w:rPr>
          <w:rFonts w:ascii="Arial" w:hAnsi="Arial" w:cs="Arial"/>
          <w:sz w:val="22"/>
          <w:szCs w:val="22"/>
        </w:rPr>
        <w:t xml:space="preserve"> immatriculé(e) sous le numéro SIRET .......…………………………………………………….....</w:t>
      </w:r>
    </w:p>
    <w:p w:rsidR="008503D7" w:rsidRPr="004C7DDC" w:rsidRDefault="008503D7" w:rsidP="008503D7">
      <w:pPr>
        <w:pStyle w:val="Retraitcorpsdetexte"/>
        <w:rPr>
          <w:rFonts w:ascii="Arial" w:hAnsi="Arial" w:cs="Arial"/>
          <w:sz w:val="22"/>
          <w:szCs w:val="22"/>
        </w:rPr>
      </w:pPr>
    </w:p>
    <w:p w:rsidR="008503D7" w:rsidRPr="004C7DDC" w:rsidRDefault="008503D7" w:rsidP="008503D7">
      <w:pPr>
        <w:pStyle w:val="Retraitcorpsdetexte"/>
        <w:rPr>
          <w:rFonts w:ascii="Arial" w:hAnsi="Arial" w:cs="Arial"/>
          <w:sz w:val="22"/>
          <w:szCs w:val="22"/>
        </w:rPr>
      </w:pPr>
      <w:proofErr w:type="gramStart"/>
      <w:r w:rsidRPr="004C7DDC">
        <w:rPr>
          <w:rFonts w:ascii="Arial" w:hAnsi="Arial" w:cs="Arial"/>
          <w:sz w:val="22"/>
          <w:szCs w:val="22"/>
        </w:rPr>
        <w:t>après</w:t>
      </w:r>
      <w:proofErr w:type="gramEnd"/>
      <w:r w:rsidRPr="004C7DDC">
        <w:rPr>
          <w:rFonts w:ascii="Arial" w:hAnsi="Arial" w:cs="Arial"/>
          <w:sz w:val="22"/>
          <w:szCs w:val="22"/>
        </w:rPr>
        <w:t xml:space="preserve"> avoir pris connaissance du cahier des clauses administratives particulières (CCAP) et des documents qui y sont mentionnés,</w:t>
      </w:r>
    </w:p>
    <w:p w:rsidR="007A53A1" w:rsidRPr="004C7DDC" w:rsidRDefault="007A53A1" w:rsidP="008503D7">
      <w:pPr>
        <w:rPr>
          <w:rFonts w:ascii="Arial" w:hAnsi="Arial" w:cs="Arial"/>
          <w:sz w:val="22"/>
          <w:szCs w:val="22"/>
        </w:rPr>
      </w:pPr>
    </w:p>
    <w:p w:rsidR="008503D7" w:rsidRDefault="008503D7" w:rsidP="008503D7">
      <w:pPr>
        <w:rPr>
          <w:rFonts w:ascii="Arial" w:hAnsi="Arial" w:cs="Arial"/>
          <w:sz w:val="22"/>
          <w:szCs w:val="22"/>
        </w:rPr>
      </w:pPr>
    </w:p>
    <w:p w:rsidR="00714048" w:rsidRPr="004C7DDC" w:rsidRDefault="00714048" w:rsidP="008503D7">
      <w:pPr>
        <w:rPr>
          <w:rFonts w:ascii="Arial" w:hAnsi="Arial" w:cs="Arial"/>
          <w:sz w:val="22"/>
          <w:szCs w:val="22"/>
        </w:rPr>
      </w:pPr>
    </w:p>
    <w:p w:rsidR="008503D7" w:rsidRPr="004C7DDC" w:rsidRDefault="008503D7" w:rsidP="008503D7">
      <w:pPr>
        <w:rPr>
          <w:rFonts w:ascii="Arial" w:hAnsi="Arial" w:cs="Arial"/>
          <w:sz w:val="22"/>
          <w:szCs w:val="22"/>
        </w:rPr>
      </w:pPr>
    </w:p>
    <w:p w:rsidR="008503D7" w:rsidRPr="004C7DDC" w:rsidRDefault="008503D7" w:rsidP="008503D7">
      <w:pPr>
        <w:pStyle w:val="Titre2"/>
        <w:rPr>
          <w:rFonts w:ascii="Arial" w:hAnsi="Arial" w:cs="Arial"/>
          <w:i/>
          <w:iCs/>
          <w:sz w:val="22"/>
          <w:szCs w:val="22"/>
          <w:u w:val="single"/>
        </w:rPr>
      </w:pPr>
      <w:r w:rsidRPr="004C7DDC">
        <w:rPr>
          <w:rFonts w:ascii="Arial" w:hAnsi="Arial" w:cs="Arial"/>
          <w:sz w:val="22"/>
          <w:szCs w:val="22"/>
          <w:u w:val="single"/>
        </w:rPr>
        <w:t>A REMPLIR PAR LE MAITRE D’ŒUVRE  S’IL EST UN GROUPEMENT DE PERSONNES</w:t>
      </w:r>
    </w:p>
    <w:p w:rsidR="008503D7" w:rsidRPr="004C7DDC" w:rsidRDefault="008503D7" w:rsidP="008503D7">
      <w:pPr>
        <w:rPr>
          <w:rFonts w:ascii="Arial" w:hAnsi="Arial" w:cs="Arial"/>
          <w:b/>
          <w:bCs/>
          <w:sz w:val="22"/>
          <w:szCs w:val="22"/>
        </w:rPr>
      </w:pPr>
      <w:r w:rsidRPr="004C7DDC">
        <w:rPr>
          <w:rFonts w:ascii="Arial" w:hAnsi="Arial" w:cs="Arial"/>
          <w:b/>
          <w:bCs/>
          <w:sz w:val="22"/>
          <w:szCs w:val="22"/>
        </w:rPr>
        <w:t>Premier contractant</w:t>
      </w:r>
    </w:p>
    <w:p w:rsidR="008503D7" w:rsidRPr="004C7DDC" w:rsidRDefault="008503D7" w:rsidP="008503D7">
      <w:pPr>
        <w:pStyle w:val="Corpsdetexte2"/>
        <w:rPr>
          <w:sz w:val="22"/>
          <w:szCs w:val="22"/>
        </w:rPr>
      </w:pPr>
      <w:r w:rsidRPr="004C7DDC">
        <w:rPr>
          <w:sz w:val="22"/>
          <w:szCs w:val="22"/>
        </w:rPr>
        <w:t>M. (Mme) ……………………………………………………………………………………………….</w:t>
      </w:r>
    </w:p>
    <w:p w:rsidR="008503D7" w:rsidRPr="004C7DDC" w:rsidRDefault="008503D7" w:rsidP="008503D7">
      <w:pPr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Agissant en mon nom personnel ……………………………………………………………………</w:t>
      </w:r>
    </w:p>
    <w:p w:rsidR="008503D7" w:rsidRPr="004C7DDC" w:rsidRDefault="008503D7" w:rsidP="008503D7">
      <w:pPr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Agissant au nom et pour le compte de la société ………………………………………………..</w:t>
      </w:r>
    </w:p>
    <w:p w:rsidR="008503D7" w:rsidRPr="004C7DDC" w:rsidRDefault="008503D7" w:rsidP="008503D7">
      <w:pPr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Ayant son domicile …………………………………………………………………………………..</w:t>
      </w:r>
    </w:p>
    <w:p w:rsidR="008503D7" w:rsidRPr="004C7DDC" w:rsidRDefault="008503D7" w:rsidP="008503D7">
      <w:pPr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Ayant son siège social à ……………………………………………………………………………</w:t>
      </w:r>
    </w:p>
    <w:p w:rsidR="008503D7" w:rsidRPr="004C7DDC" w:rsidRDefault="008503D7" w:rsidP="008503D7">
      <w:pPr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Et immatriculé(e) sous le numéro SIRET …………………………………………………………</w:t>
      </w:r>
    </w:p>
    <w:p w:rsidR="008503D7" w:rsidRPr="004C7DDC" w:rsidRDefault="008503D7" w:rsidP="008503D7">
      <w:pPr>
        <w:pStyle w:val="Retraitcorpsdetexte"/>
        <w:ind w:left="0"/>
        <w:rPr>
          <w:rFonts w:ascii="Arial" w:hAnsi="Arial" w:cs="Arial"/>
          <w:sz w:val="22"/>
          <w:szCs w:val="22"/>
        </w:rPr>
      </w:pPr>
    </w:p>
    <w:p w:rsidR="008503D7" w:rsidRPr="004C7DDC" w:rsidRDefault="008503D7" w:rsidP="008503D7">
      <w:pPr>
        <w:rPr>
          <w:rFonts w:ascii="Arial" w:hAnsi="Arial" w:cs="Arial"/>
          <w:b/>
          <w:bCs/>
          <w:sz w:val="22"/>
          <w:szCs w:val="22"/>
        </w:rPr>
      </w:pPr>
      <w:r w:rsidRPr="004C7DDC">
        <w:rPr>
          <w:rFonts w:ascii="Arial" w:hAnsi="Arial" w:cs="Arial"/>
          <w:b/>
          <w:bCs/>
          <w:sz w:val="22"/>
          <w:szCs w:val="22"/>
        </w:rPr>
        <w:t>Deuxième contractant</w:t>
      </w:r>
    </w:p>
    <w:p w:rsidR="008503D7" w:rsidRPr="004C7DDC" w:rsidRDefault="008503D7" w:rsidP="008503D7">
      <w:pPr>
        <w:pStyle w:val="Corpsdetexte2"/>
        <w:rPr>
          <w:sz w:val="22"/>
          <w:szCs w:val="22"/>
        </w:rPr>
      </w:pPr>
      <w:r w:rsidRPr="004C7DDC">
        <w:rPr>
          <w:sz w:val="22"/>
          <w:szCs w:val="22"/>
        </w:rPr>
        <w:t>M. (Mme) ……………………………………………………………………………………………….</w:t>
      </w:r>
    </w:p>
    <w:p w:rsidR="008503D7" w:rsidRPr="004C7DDC" w:rsidRDefault="008503D7" w:rsidP="008503D7">
      <w:pPr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Agissant en mon nom personnel ……………………………………………………………………</w:t>
      </w:r>
    </w:p>
    <w:p w:rsidR="008503D7" w:rsidRPr="004C7DDC" w:rsidRDefault="008503D7" w:rsidP="008503D7">
      <w:pPr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Agissant au nom et pour le compte de la société ………………………………………………..</w:t>
      </w:r>
    </w:p>
    <w:p w:rsidR="008503D7" w:rsidRPr="004C7DDC" w:rsidRDefault="008503D7" w:rsidP="008503D7">
      <w:pPr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Ayant son domicile …………………………………………………………………………………..</w:t>
      </w:r>
    </w:p>
    <w:p w:rsidR="008503D7" w:rsidRPr="004C7DDC" w:rsidRDefault="008503D7" w:rsidP="008503D7">
      <w:pPr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Ayant son siège social à ……………………………………………………………………………</w:t>
      </w:r>
    </w:p>
    <w:p w:rsidR="008503D7" w:rsidRPr="004C7DDC" w:rsidRDefault="008503D7" w:rsidP="008503D7">
      <w:pPr>
        <w:pStyle w:val="Retraitcorpsdetexte"/>
        <w:ind w:left="0"/>
        <w:rPr>
          <w:rFonts w:ascii="Arial" w:hAnsi="Arial" w:cs="Arial"/>
          <w:b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lastRenderedPageBreak/>
        <w:t>Et immatriculé(e) sous le numéro SIRET …………………………………………………………</w:t>
      </w:r>
    </w:p>
    <w:p w:rsidR="008503D7" w:rsidRPr="004C7DDC" w:rsidRDefault="008503D7" w:rsidP="008503D7">
      <w:pPr>
        <w:pStyle w:val="Retraitcorpsdetexte"/>
        <w:ind w:left="0"/>
        <w:rPr>
          <w:rFonts w:ascii="Arial" w:hAnsi="Arial" w:cs="Arial"/>
          <w:b/>
          <w:sz w:val="22"/>
          <w:szCs w:val="22"/>
        </w:rPr>
      </w:pPr>
    </w:p>
    <w:p w:rsidR="008503D7" w:rsidRPr="004C7DDC" w:rsidRDefault="008503D7" w:rsidP="008503D7">
      <w:pPr>
        <w:rPr>
          <w:rFonts w:ascii="Arial" w:hAnsi="Arial" w:cs="Arial"/>
          <w:b/>
          <w:bCs/>
          <w:sz w:val="22"/>
          <w:szCs w:val="22"/>
        </w:rPr>
      </w:pPr>
      <w:r w:rsidRPr="004C7DDC">
        <w:rPr>
          <w:rFonts w:ascii="Arial" w:hAnsi="Arial" w:cs="Arial"/>
          <w:b/>
          <w:bCs/>
          <w:sz w:val="22"/>
          <w:szCs w:val="22"/>
        </w:rPr>
        <w:t>Troisième contractant</w:t>
      </w:r>
    </w:p>
    <w:p w:rsidR="008503D7" w:rsidRPr="004C7DDC" w:rsidRDefault="008503D7" w:rsidP="008503D7">
      <w:pPr>
        <w:pStyle w:val="Corpsdetexte2"/>
        <w:rPr>
          <w:sz w:val="22"/>
          <w:szCs w:val="22"/>
        </w:rPr>
      </w:pPr>
      <w:r w:rsidRPr="004C7DDC">
        <w:rPr>
          <w:sz w:val="22"/>
          <w:szCs w:val="22"/>
        </w:rPr>
        <w:t>M. (Mme) ……………………………………………………………………………………………….</w:t>
      </w:r>
    </w:p>
    <w:p w:rsidR="008503D7" w:rsidRPr="004C7DDC" w:rsidRDefault="008503D7" w:rsidP="008503D7">
      <w:pPr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Agissant en mon nom personnel ……………………………………………………………………</w:t>
      </w:r>
    </w:p>
    <w:p w:rsidR="008503D7" w:rsidRPr="004C7DDC" w:rsidRDefault="008503D7" w:rsidP="008503D7">
      <w:pPr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Agissant au nom et pour le compte de la société ………………………………………………..</w:t>
      </w:r>
    </w:p>
    <w:p w:rsidR="008503D7" w:rsidRPr="004C7DDC" w:rsidRDefault="008503D7" w:rsidP="008503D7">
      <w:pPr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Ayant son domicile …………………………………………………………………………………..</w:t>
      </w:r>
    </w:p>
    <w:p w:rsidR="008503D7" w:rsidRPr="004C7DDC" w:rsidRDefault="008503D7" w:rsidP="008503D7">
      <w:pPr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Ayant son siège social à ……………………………………………………………………………</w:t>
      </w:r>
    </w:p>
    <w:p w:rsidR="008503D7" w:rsidRPr="004C7DDC" w:rsidRDefault="008503D7" w:rsidP="008503D7">
      <w:pPr>
        <w:pStyle w:val="Retraitcorpsdetexte"/>
        <w:ind w:left="0"/>
        <w:rPr>
          <w:rFonts w:ascii="Arial" w:hAnsi="Arial" w:cs="Arial"/>
          <w:b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Et immatriculé(e) sous le numéro SIRET …………………………………………………………</w:t>
      </w:r>
    </w:p>
    <w:p w:rsidR="008503D7" w:rsidRPr="004C7DDC" w:rsidRDefault="008503D7" w:rsidP="008503D7">
      <w:pPr>
        <w:spacing w:before="120" w:after="120"/>
        <w:rPr>
          <w:rFonts w:ascii="Arial" w:hAnsi="Arial" w:cs="Arial"/>
          <w:sz w:val="22"/>
          <w:szCs w:val="22"/>
        </w:rPr>
      </w:pPr>
    </w:p>
    <w:p w:rsidR="008503D7" w:rsidRPr="004C7DDC" w:rsidRDefault="008503D7" w:rsidP="008503D7">
      <w:pPr>
        <w:rPr>
          <w:rFonts w:ascii="Arial" w:hAnsi="Arial" w:cs="Arial"/>
          <w:b/>
          <w:bCs/>
          <w:sz w:val="22"/>
          <w:szCs w:val="22"/>
        </w:rPr>
      </w:pPr>
      <w:r w:rsidRPr="004C7DDC">
        <w:rPr>
          <w:rFonts w:ascii="Arial" w:hAnsi="Arial" w:cs="Arial"/>
          <w:b/>
          <w:bCs/>
          <w:sz w:val="22"/>
          <w:szCs w:val="22"/>
        </w:rPr>
        <w:t>Quatrième contractant</w:t>
      </w:r>
    </w:p>
    <w:p w:rsidR="008503D7" w:rsidRPr="004C7DDC" w:rsidRDefault="008503D7" w:rsidP="008503D7">
      <w:pPr>
        <w:pStyle w:val="Corpsdetexte2"/>
        <w:rPr>
          <w:sz w:val="22"/>
          <w:szCs w:val="22"/>
        </w:rPr>
      </w:pPr>
      <w:r w:rsidRPr="004C7DDC">
        <w:rPr>
          <w:sz w:val="22"/>
          <w:szCs w:val="22"/>
        </w:rPr>
        <w:t>M. (Mme) ……………………………………………………………………………………………….</w:t>
      </w:r>
    </w:p>
    <w:p w:rsidR="008503D7" w:rsidRPr="004C7DDC" w:rsidRDefault="008503D7" w:rsidP="008503D7">
      <w:pPr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Agissant en mon nom personnel ……………………………………………………………………</w:t>
      </w:r>
    </w:p>
    <w:p w:rsidR="008503D7" w:rsidRPr="004C7DDC" w:rsidRDefault="008503D7" w:rsidP="008503D7">
      <w:pPr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Agissant au nom et pour le compte de la société ………………………………………………..</w:t>
      </w:r>
    </w:p>
    <w:p w:rsidR="008503D7" w:rsidRPr="004C7DDC" w:rsidRDefault="008503D7" w:rsidP="008503D7">
      <w:pPr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Ayant son domicile …………………………………………………………………………………..</w:t>
      </w:r>
    </w:p>
    <w:p w:rsidR="008503D7" w:rsidRPr="004C7DDC" w:rsidRDefault="008503D7" w:rsidP="008503D7">
      <w:pPr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Ayant son siège social à ……………………………………………………………………………</w:t>
      </w:r>
    </w:p>
    <w:p w:rsidR="008503D7" w:rsidRPr="004C7DDC" w:rsidRDefault="008503D7" w:rsidP="008503D7">
      <w:pPr>
        <w:spacing w:before="120" w:after="120"/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Et immatriculé(e) sous le numéro SIRET …………………………………………………………</w:t>
      </w:r>
    </w:p>
    <w:p w:rsidR="008503D7" w:rsidRPr="004C7DDC" w:rsidRDefault="008503D7" w:rsidP="008503D7">
      <w:pPr>
        <w:spacing w:before="120" w:after="120"/>
        <w:rPr>
          <w:rFonts w:ascii="Arial" w:hAnsi="Arial" w:cs="Arial"/>
          <w:sz w:val="22"/>
          <w:szCs w:val="22"/>
        </w:rPr>
      </w:pPr>
    </w:p>
    <w:p w:rsidR="008503D7" w:rsidRPr="004C7DDC" w:rsidRDefault="008503D7" w:rsidP="008503D7">
      <w:pPr>
        <w:rPr>
          <w:rFonts w:ascii="Arial" w:hAnsi="Arial" w:cs="Arial"/>
          <w:b/>
          <w:bCs/>
          <w:sz w:val="22"/>
          <w:szCs w:val="22"/>
        </w:rPr>
      </w:pPr>
      <w:r w:rsidRPr="004C7DDC">
        <w:rPr>
          <w:rFonts w:ascii="Arial" w:hAnsi="Arial" w:cs="Arial"/>
          <w:b/>
          <w:bCs/>
          <w:sz w:val="22"/>
          <w:szCs w:val="22"/>
        </w:rPr>
        <w:t>Cinquième contractant</w:t>
      </w:r>
    </w:p>
    <w:p w:rsidR="008503D7" w:rsidRPr="004C7DDC" w:rsidRDefault="008503D7" w:rsidP="008503D7">
      <w:pPr>
        <w:pStyle w:val="Corpsdetexte2"/>
        <w:rPr>
          <w:sz w:val="22"/>
          <w:szCs w:val="22"/>
        </w:rPr>
      </w:pPr>
      <w:r w:rsidRPr="004C7DDC">
        <w:rPr>
          <w:sz w:val="22"/>
          <w:szCs w:val="22"/>
        </w:rPr>
        <w:t>M. (Mme) ……………………………………………………………………………………………….</w:t>
      </w:r>
    </w:p>
    <w:p w:rsidR="008503D7" w:rsidRPr="004C7DDC" w:rsidRDefault="008503D7" w:rsidP="008503D7">
      <w:pPr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Agissant en mon nom personnel ……………………………………………………………………</w:t>
      </w:r>
    </w:p>
    <w:p w:rsidR="008503D7" w:rsidRPr="004C7DDC" w:rsidRDefault="008503D7" w:rsidP="008503D7">
      <w:pPr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Agissant au nom et pour le compte de la société ………………………………………………..</w:t>
      </w:r>
    </w:p>
    <w:p w:rsidR="008503D7" w:rsidRPr="004C7DDC" w:rsidRDefault="008503D7" w:rsidP="008503D7">
      <w:pPr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Ayant son domicile …………………………………………………………………………………..</w:t>
      </w:r>
    </w:p>
    <w:p w:rsidR="008503D7" w:rsidRPr="004C7DDC" w:rsidRDefault="008503D7" w:rsidP="008503D7">
      <w:pPr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Ayant son siège social à ……………………………………………………………………………</w:t>
      </w:r>
    </w:p>
    <w:p w:rsidR="008503D7" w:rsidRPr="004C7DDC" w:rsidRDefault="008503D7" w:rsidP="008503D7">
      <w:pPr>
        <w:spacing w:before="120" w:after="120"/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Et immatriculé(e) sous le numéro SIRET …………………………………………………………</w:t>
      </w:r>
    </w:p>
    <w:p w:rsidR="008503D7" w:rsidRPr="004C7DDC" w:rsidRDefault="008503D7" w:rsidP="008503D7">
      <w:pPr>
        <w:spacing w:before="120" w:after="120"/>
        <w:rPr>
          <w:rFonts w:ascii="Arial" w:hAnsi="Arial" w:cs="Arial"/>
          <w:sz w:val="22"/>
          <w:szCs w:val="22"/>
        </w:rPr>
      </w:pPr>
    </w:p>
    <w:p w:rsidR="008503D7" w:rsidRPr="004C7DDC" w:rsidRDefault="008503D7" w:rsidP="008503D7">
      <w:pPr>
        <w:rPr>
          <w:rFonts w:ascii="Arial" w:hAnsi="Arial" w:cs="Arial"/>
          <w:b/>
          <w:bCs/>
          <w:sz w:val="22"/>
          <w:szCs w:val="22"/>
        </w:rPr>
      </w:pPr>
      <w:r w:rsidRPr="004C7DDC">
        <w:rPr>
          <w:rFonts w:ascii="Arial" w:hAnsi="Arial" w:cs="Arial"/>
          <w:b/>
          <w:bCs/>
          <w:sz w:val="22"/>
          <w:szCs w:val="22"/>
        </w:rPr>
        <w:t>Sixième contractant</w:t>
      </w:r>
    </w:p>
    <w:p w:rsidR="008503D7" w:rsidRPr="004C7DDC" w:rsidRDefault="008503D7" w:rsidP="008503D7">
      <w:pPr>
        <w:pStyle w:val="Corpsdetexte2"/>
        <w:rPr>
          <w:sz w:val="22"/>
          <w:szCs w:val="22"/>
        </w:rPr>
      </w:pPr>
      <w:r w:rsidRPr="004C7DDC">
        <w:rPr>
          <w:sz w:val="22"/>
          <w:szCs w:val="22"/>
        </w:rPr>
        <w:t>M. (Mme) ……………………………………………………………………………………………….</w:t>
      </w:r>
    </w:p>
    <w:p w:rsidR="008503D7" w:rsidRPr="004C7DDC" w:rsidRDefault="008503D7" w:rsidP="008503D7">
      <w:pPr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Agissant en mon nom personnel ……………………………………………………………………</w:t>
      </w:r>
    </w:p>
    <w:p w:rsidR="008503D7" w:rsidRPr="004C7DDC" w:rsidRDefault="008503D7" w:rsidP="008503D7">
      <w:pPr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Agissant au nom et pour le compte de la société ………………………………………………..</w:t>
      </w:r>
    </w:p>
    <w:p w:rsidR="008503D7" w:rsidRPr="004C7DDC" w:rsidRDefault="008503D7" w:rsidP="008503D7">
      <w:pPr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Ayant son domicile …………………………………………………………………………………..</w:t>
      </w:r>
    </w:p>
    <w:p w:rsidR="008503D7" w:rsidRPr="004C7DDC" w:rsidRDefault="008503D7" w:rsidP="008503D7">
      <w:pPr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Ayant son siège social à ……………………………………………………………………………</w:t>
      </w:r>
    </w:p>
    <w:p w:rsidR="008503D7" w:rsidRPr="004C7DDC" w:rsidRDefault="008503D7" w:rsidP="008503D7">
      <w:pPr>
        <w:spacing w:before="120" w:after="120"/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Et immatriculé(e) sous le numéro SIRET …………………………………………………………</w:t>
      </w:r>
    </w:p>
    <w:p w:rsidR="008503D7" w:rsidRPr="004C7DDC" w:rsidRDefault="008503D7" w:rsidP="008503D7">
      <w:pPr>
        <w:spacing w:before="120" w:after="120"/>
        <w:rPr>
          <w:rFonts w:ascii="Arial" w:hAnsi="Arial" w:cs="Arial"/>
          <w:sz w:val="22"/>
          <w:szCs w:val="22"/>
        </w:rPr>
      </w:pPr>
    </w:p>
    <w:p w:rsidR="008503D7" w:rsidRPr="004C7DDC" w:rsidRDefault="008503D7" w:rsidP="008503D7">
      <w:pPr>
        <w:ind w:left="851"/>
        <w:rPr>
          <w:rFonts w:ascii="Arial" w:hAnsi="Arial" w:cs="Arial"/>
          <w:sz w:val="22"/>
          <w:szCs w:val="22"/>
        </w:rPr>
      </w:pPr>
      <w:proofErr w:type="gramStart"/>
      <w:r w:rsidRPr="004C7DDC">
        <w:rPr>
          <w:rFonts w:ascii="Arial" w:hAnsi="Arial" w:cs="Arial"/>
          <w:sz w:val="22"/>
          <w:szCs w:val="22"/>
        </w:rPr>
        <w:t>agissant</w:t>
      </w:r>
      <w:proofErr w:type="gramEnd"/>
      <w:r w:rsidRPr="004C7DDC">
        <w:rPr>
          <w:rFonts w:ascii="Arial" w:hAnsi="Arial" w:cs="Arial"/>
          <w:sz w:val="22"/>
          <w:szCs w:val="22"/>
        </w:rPr>
        <w:t xml:space="preserve"> en tant que mandataire habilité à signer l’offre du groupement par l’ensemble de ses membres ayant signé le document d’habilitation en date du…………..</w:t>
      </w:r>
    </w:p>
    <w:p w:rsidR="008503D7" w:rsidRPr="004C7DDC" w:rsidRDefault="008503D7" w:rsidP="008503D7">
      <w:pPr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ab/>
      </w:r>
      <w:r w:rsidRPr="004C7DDC">
        <w:rPr>
          <w:rFonts w:ascii="Arial" w:hAnsi="Arial" w:cs="Arial"/>
          <w:sz w:val="22"/>
          <w:szCs w:val="22"/>
        </w:rPr>
        <w:tab/>
      </w:r>
      <w:r w:rsidRPr="004C7DDC">
        <w:rPr>
          <w:rFonts w:ascii="Arial" w:hAnsi="Arial" w:cs="Arial"/>
          <w:sz w:val="22"/>
          <w:szCs w:val="22"/>
        </w:rPr>
        <w:tab/>
      </w:r>
      <w:r w:rsidRPr="004C7DDC">
        <w:rPr>
          <w:rFonts w:ascii="Arial" w:hAnsi="Arial" w:cs="Arial"/>
          <w:sz w:val="22"/>
          <w:szCs w:val="22"/>
        </w:rPr>
        <w:tab/>
      </w:r>
      <w:r w:rsidRPr="004C7DDC">
        <w:rPr>
          <w:rFonts w:ascii="Arial" w:hAnsi="Arial" w:cs="Arial"/>
          <w:sz w:val="22"/>
          <w:szCs w:val="22"/>
        </w:rPr>
        <w:tab/>
      </w:r>
      <w:r w:rsidRPr="004C7DDC">
        <w:rPr>
          <w:rFonts w:ascii="Arial" w:hAnsi="Arial" w:cs="Arial"/>
          <w:sz w:val="22"/>
          <w:szCs w:val="22"/>
        </w:rPr>
        <w:tab/>
      </w:r>
      <w:r w:rsidRPr="004C7DDC">
        <w:rPr>
          <w:rFonts w:ascii="Arial" w:hAnsi="Arial" w:cs="Arial"/>
          <w:sz w:val="22"/>
          <w:szCs w:val="22"/>
        </w:rPr>
        <w:tab/>
      </w:r>
      <w:r w:rsidRPr="004C7DDC">
        <w:rPr>
          <w:rFonts w:ascii="Arial" w:hAnsi="Arial" w:cs="Arial"/>
          <w:sz w:val="22"/>
          <w:szCs w:val="22"/>
        </w:rPr>
        <w:tab/>
      </w:r>
    </w:p>
    <w:p w:rsidR="008503D7" w:rsidRPr="004C7DDC" w:rsidRDefault="000B58D4" w:rsidP="008503D7">
      <w:pPr>
        <w:ind w:left="2268"/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="008503D7" w:rsidRPr="004C7DD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4C7DDC">
        <w:rPr>
          <w:rFonts w:ascii="Arial" w:hAnsi="Arial" w:cs="Arial"/>
          <w:sz w:val="22"/>
          <w:szCs w:val="22"/>
        </w:rPr>
        <w:fldChar w:fldCharType="end"/>
      </w:r>
      <w:r w:rsidR="008503D7" w:rsidRPr="004C7DDC">
        <w:rPr>
          <w:rFonts w:ascii="Arial" w:hAnsi="Arial" w:cs="Arial"/>
          <w:sz w:val="22"/>
          <w:szCs w:val="22"/>
        </w:rPr>
        <w:t xml:space="preserve"> </w:t>
      </w:r>
      <w:proofErr w:type="gramStart"/>
      <w:r w:rsidR="008503D7" w:rsidRPr="004C7DDC">
        <w:rPr>
          <w:rFonts w:ascii="Arial" w:hAnsi="Arial" w:cs="Arial"/>
          <w:sz w:val="22"/>
          <w:szCs w:val="22"/>
        </w:rPr>
        <w:t>groupement</w:t>
      </w:r>
      <w:proofErr w:type="gramEnd"/>
      <w:r w:rsidR="008503D7" w:rsidRPr="004C7DDC">
        <w:rPr>
          <w:rFonts w:ascii="Arial" w:hAnsi="Arial" w:cs="Arial"/>
          <w:sz w:val="22"/>
          <w:szCs w:val="22"/>
        </w:rPr>
        <w:t xml:space="preserve"> solidaire                </w:t>
      </w:r>
      <w:r w:rsidRPr="004C7DDC">
        <w:rPr>
          <w:rFonts w:ascii="Arial" w:hAnsi="Arial" w:cs="Arial"/>
          <w:sz w:val="22"/>
          <w:szCs w:val="22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="008503D7" w:rsidRPr="004C7DD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4C7DDC">
        <w:rPr>
          <w:rFonts w:ascii="Arial" w:hAnsi="Arial" w:cs="Arial"/>
          <w:sz w:val="22"/>
          <w:szCs w:val="22"/>
        </w:rPr>
        <w:fldChar w:fldCharType="end"/>
      </w:r>
      <w:r w:rsidR="008503D7" w:rsidRPr="004C7DDC">
        <w:rPr>
          <w:rFonts w:ascii="Arial" w:hAnsi="Arial" w:cs="Arial"/>
          <w:sz w:val="22"/>
          <w:szCs w:val="22"/>
        </w:rPr>
        <w:t xml:space="preserve">  groupement conjoint  </w:t>
      </w:r>
      <w:r w:rsidR="008503D7" w:rsidRPr="004C7DDC">
        <w:rPr>
          <w:rFonts w:ascii="Arial" w:hAnsi="Arial" w:cs="Arial"/>
          <w:sz w:val="22"/>
          <w:szCs w:val="22"/>
        </w:rPr>
        <w:tab/>
      </w:r>
      <w:r w:rsidR="008503D7" w:rsidRPr="004C7DDC">
        <w:rPr>
          <w:rFonts w:ascii="Arial" w:hAnsi="Arial" w:cs="Arial"/>
          <w:sz w:val="22"/>
          <w:szCs w:val="22"/>
        </w:rPr>
        <w:tab/>
      </w:r>
    </w:p>
    <w:p w:rsidR="008503D7" w:rsidRPr="004C7DDC" w:rsidRDefault="008503D7" w:rsidP="008503D7">
      <w:pPr>
        <w:ind w:left="2268"/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ab/>
      </w:r>
      <w:r w:rsidRPr="004C7DDC">
        <w:rPr>
          <w:rFonts w:ascii="Arial" w:hAnsi="Arial" w:cs="Arial"/>
          <w:sz w:val="22"/>
          <w:szCs w:val="22"/>
        </w:rPr>
        <w:tab/>
      </w:r>
    </w:p>
    <w:p w:rsidR="008503D7" w:rsidRPr="004C7DDC" w:rsidRDefault="000B58D4" w:rsidP="008503D7">
      <w:pPr>
        <w:ind w:left="5670" w:firstLine="567"/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="008503D7" w:rsidRPr="004C7DD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4C7DDC">
        <w:rPr>
          <w:rFonts w:ascii="Arial" w:hAnsi="Arial" w:cs="Arial"/>
          <w:sz w:val="22"/>
          <w:szCs w:val="22"/>
        </w:rPr>
        <w:fldChar w:fldCharType="end"/>
      </w:r>
      <w:r w:rsidR="008503D7" w:rsidRPr="004C7DDC">
        <w:rPr>
          <w:rFonts w:ascii="Arial" w:hAnsi="Arial" w:cs="Arial"/>
          <w:sz w:val="22"/>
          <w:szCs w:val="22"/>
        </w:rPr>
        <w:tab/>
      </w:r>
      <w:proofErr w:type="gramStart"/>
      <w:r w:rsidR="008503D7" w:rsidRPr="004C7DDC">
        <w:rPr>
          <w:rFonts w:ascii="Arial" w:hAnsi="Arial" w:cs="Arial"/>
          <w:sz w:val="22"/>
          <w:szCs w:val="22"/>
        </w:rPr>
        <w:t>mandataire</w:t>
      </w:r>
      <w:proofErr w:type="gramEnd"/>
      <w:r w:rsidR="008503D7" w:rsidRPr="004C7DDC">
        <w:rPr>
          <w:rFonts w:ascii="Arial" w:hAnsi="Arial" w:cs="Arial"/>
          <w:sz w:val="22"/>
          <w:szCs w:val="22"/>
        </w:rPr>
        <w:t xml:space="preserve"> solidaire</w:t>
      </w:r>
    </w:p>
    <w:p w:rsidR="008503D7" w:rsidRPr="004C7DDC" w:rsidRDefault="008503D7" w:rsidP="008503D7">
      <w:pPr>
        <w:ind w:left="6237"/>
        <w:rPr>
          <w:rFonts w:ascii="Arial" w:hAnsi="Arial" w:cs="Arial"/>
          <w:sz w:val="22"/>
          <w:szCs w:val="22"/>
        </w:rPr>
      </w:pPr>
    </w:p>
    <w:p w:rsidR="008503D7" w:rsidRPr="004C7DDC" w:rsidRDefault="000B58D4" w:rsidP="008503D7">
      <w:pPr>
        <w:ind w:left="5670" w:firstLine="567"/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="008503D7" w:rsidRPr="004C7DD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4C7DDC">
        <w:rPr>
          <w:rFonts w:ascii="Arial" w:hAnsi="Arial" w:cs="Arial"/>
          <w:sz w:val="22"/>
          <w:szCs w:val="22"/>
        </w:rPr>
        <w:fldChar w:fldCharType="end"/>
      </w:r>
      <w:r w:rsidR="008503D7" w:rsidRPr="004C7DDC">
        <w:rPr>
          <w:rFonts w:ascii="Arial" w:hAnsi="Arial" w:cs="Arial"/>
          <w:sz w:val="22"/>
          <w:szCs w:val="22"/>
        </w:rPr>
        <w:tab/>
      </w:r>
      <w:proofErr w:type="gramStart"/>
      <w:r w:rsidR="008503D7" w:rsidRPr="004C7DDC">
        <w:rPr>
          <w:rFonts w:ascii="Arial" w:hAnsi="Arial" w:cs="Arial"/>
          <w:sz w:val="22"/>
          <w:szCs w:val="22"/>
        </w:rPr>
        <w:t>mandataire</w:t>
      </w:r>
      <w:proofErr w:type="gramEnd"/>
      <w:r w:rsidR="008503D7" w:rsidRPr="004C7DDC">
        <w:rPr>
          <w:rFonts w:ascii="Arial" w:hAnsi="Arial" w:cs="Arial"/>
          <w:sz w:val="22"/>
          <w:szCs w:val="22"/>
        </w:rPr>
        <w:t xml:space="preserve"> non solidaire</w:t>
      </w:r>
      <w:r w:rsidR="008503D7" w:rsidRPr="004C7DDC">
        <w:rPr>
          <w:rFonts w:ascii="Arial" w:hAnsi="Arial" w:cs="Arial"/>
          <w:b/>
          <w:sz w:val="22"/>
          <w:szCs w:val="22"/>
        </w:rPr>
        <w:t xml:space="preserve"> </w:t>
      </w:r>
    </w:p>
    <w:bookmarkEnd w:id="0"/>
    <w:p w:rsidR="007B4DDC" w:rsidRPr="004C7DDC" w:rsidRDefault="007B4DDC" w:rsidP="007B4DDC">
      <w:pPr>
        <w:pStyle w:val="Titre2"/>
        <w:rPr>
          <w:rFonts w:ascii="Arial" w:hAnsi="Arial" w:cs="Arial"/>
          <w:sz w:val="22"/>
          <w:szCs w:val="22"/>
        </w:rPr>
      </w:pPr>
    </w:p>
    <w:p w:rsidR="007B4DDC" w:rsidRPr="004C7DDC" w:rsidRDefault="007B4DDC" w:rsidP="007B4DDC">
      <w:pPr>
        <w:pStyle w:val="Titre2"/>
        <w:rPr>
          <w:rFonts w:ascii="Arial" w:hAnsi="Arial" w:cs="Arial"/>
          <w:sz w:val="22"/>
          <w:szCs w:val="22"/>
        </w:rPr>
      </w:pPr>
    </w:p>
    <w:p w:rsidR="007B4DDC" w:rsidRPr="004C7DDC" w:rsidRDefault="007B4DDC" w:rsidP="007B4DDC">
      <w:pPr>
        <w:pStyle w:val="Titre2"/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  <w:highlight w:val="lightGray"/>
        </w:rPr>
        <w:t>C-2 Engagement du candidat</w:t>
      </w:r>
    </w:p>
    <w:p w:rsidR="007B4DDC" w:rsidRPr="004C7DDC" w:rsidRDefault="007B4DDC" w:rsidP="008503D7">
      <w:pPr>
        <w:rPr>
          <w:rFonts w:ascii="Arial" w:hAnsi="Arial" w:cs="Arial"/>
          <w:sz w:val="22"/>
          <w:szCs w:val="22"/>
        </w:rPr>
      </w:pPr>
    </w:p>
    <w:p w:rsidR="00B6457C" w:rsidRDefault="008503D7" w:rsidP="008503D7">
      <w:pPr>
        <w:ind w:left="567" w:firstLine="567"/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Après avoir pris con</w:t>
      </w:r>
      <w:r w:rsidR="00B6457C">
        <w:rPr>
          <w:rFonts w:ascii="Arial" w:hAnsi="Arial" w:cs="Arial"/>
          <w:sz w:val="22"/>
          <w:szCs w:val="22"/>
        </w:rPr>
        <w:t xml:space="preserve">naissance  des </w:t>
      </w:r>
      <w:proofErr w:type="spellStart"/>
      <w:r w:rsidR="00B6457C">
        <w:rPr>
          <w:rFonts w:ascii="Arial" w:hAnsi="Arial" w:cs="Arial"/>
          <w:sz w:val="22"/>
          <w:szCs w:val="22"/>
        </w:rPr>
        <w:t>piéces</w:t>
      </w:r>
      <w:proofErr w:type="spellEnd"/>
      <w:r w:rsidR="00B6457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6457C">
        <w:rPr>
          <w:rFonts w:ascii="Arial" w:hAnsi="Arial" w:cs="Arial"/>
          <w:sz w:val="22"/>
          <w:szCs w:val="22"/>
        </w:rPr>
        <w:t>constituves</w:t>
      </w:r>
      <w:proofErr w:type="spellEnd"/>
      <w:r w:rsidR="00B6457C">
        <w:rPr>
          <w:rFonts w:ascii="Arial" w:hAnsi="Arial" w:cs="Arial"/>
          <w:sz w:val="22"/>
          <w:szCs w:val="22"/>
        </w:rPr>
        <w:t xml:space="preserve"> du marché établis au CCAP et conformément à leurs clauses et stipulations</w:t>
      </w:r>
      <w:r w:rsidRPr="004C7DDC">
        <w:rPr>
          <w:rFonts w:ascii="Arial" w:hAnsi="Arial" w:cs="Arial"/>
          <w:sz w:val="22"/>
          <w:szCs w:val="22"/>
        </w:rPr>
        <w:t>,</w:t>
      </w:r>
    </w:p>
    <w:p w:rsidR="008503D7" w:rsidRPr="004C7DDC" w:rsidRDefault="008503D7" w:rsidP="008503D7">
      <w:pPr>
        <w:ind w:left="567" w:firstLine="567"/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 xml:space="preserve"> </w:t>
      </w:r>
    </w:p>
    <w:p w:rsidR="008503D7" w:rsidRPr="004C7DDC" w:rsidRDefault="000B58D4" w:rsidP="008503D7">
      <w:pPr>
        <w:ind w:left="851"/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="008503D7" w:rsidRPr="004C7DD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4C7DDC">
        <w:rPr>
          <w:rFonts w:ascii="Arial" w:hAnsi="Arial" w:cs="Arial"/>
          <w:sz w:val="22"/>
          <w:szCs w:val="22"/>
        </w:rPr>
        <w:fldChar w:fldCharType="end"/>
      </w:r>
      <w:r w:rsidR="008503D7" w:rsidRPr="004C7DDC">
        <w:rPr>
          <w:rFonts w:ascii="Arial" w:hAnsi="Arial" w:cs="Arial"/>
          <w:sz w:val="22"/>
          <w:szCs w:val="22"/>
        </w:rPr>
        <w:t xml:space="preserve"> Je m'engage, sur la base de mon offre</w:t>
      </w:r>
    </w:p>
    <w:p w:rsidR="008503D7" w:rsidRPr="004C7DDC" w:rsidRDefault="008503D7" w:rsidP="008503D7">
      <w:pPr>
        <w:ind w:left="851"/>
        <w:rPr>
          <w:rFonts w:ascii="Arial" w:hAnsi="Arial" w:cs="Arial"/>
          <w:sz w:val="22"/>
          <w:szCs w:val="22"/>
        </w:rPr>
      </w:pPr>
    </w:p>
    <w:p w:rsidR="008503D7" w:rsidRPr="004C7DDC" w:rsidRDefault="008503D7" w:rsidP="008503D7">
      <w:pPr>
        <w:ind w:left="851"/>
        <w:rPr>
          <w:rFonts w:ascii="Arial" w:hAnsi="Arial" w:cs="Arial"/>
          <w:sz w:val="22"/>
          <w:szCs w:val="22"/>
        </w:rPr>
      </w:pPr>
    </w:p>
    <w:p w:rsidR="008503D7" w:rsidRPr="004C7DDC" w:rsidRDefault="000B58D4" w:rsidP="008503D7">
      <w:pPr>
        <w:pStyle w:val="fcase1ertab"/>
        <w:spacing w:before="120" w:after="60"/>
        <w:ind w:left="851" w:firstLine="0"/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lastRenderedPageBreak/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="008503D7" w:rsidRPr="004C7DD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4C7DDC">
        <w:rPr>
          <w:rFonts w:ascii="Arial" w:hAnsi="Arial" w:cs="Arial"/>
          <w:sz w:val="22"/>
          <w:szCs w:val="22"/>
        </w:rPr>
        <w:fldChar w:fldCharType="end"/>
      </w:r>
      <w:r w:rsidR="008503D7" w:rsidRPr="004C7DDC">
        <w:rPr>
          <w:rFonts w:ascii="Arial" w:hAnsi="Arial" w:cs="Arial"/>
          <w:sz w:val="22"/>
          <w:szCs w:val="22"/>
        </w:rPr>
        <w:t xml:space="preserve"> J’engage le groupement dont je suis mandataire, sur la base de l’offre du groupement</w:t>
      </w:r>
    </w:p>
    <w:p w:rsidR="008503D7" w:rsidRPr="004C7DDC" w:rsidRDefault="008503D7" w:rsidP="008503D7">
      <w:pPr>
        <w:pStyle w:val="fcase1ertab"/>
        <w:spacing w:before="120" w:after="60"/>
        <w:ind w:left="851" w:firstLine="0"/>
        <w:rPr>
          <w:rFonts w:ascii="Arial" w:hAnsi="Arial" w:cs="Arial"/>
          <w:sz w:val="22"/>
          <w:szCs w:val="22"/>
        </w:rPr>
      </w:pPr>
    </w:p>
    <w:p w:rsidR="008503D7" w:rsidRPr="004C7DDC" w:rsidRDefault="008503D7" w:rsidP="008503D7">
      <w:pPr>
        <w:pStyle w:val="fcase1ertab"/>
        <w:spacing w:before="120" w:after="60"/>
        <w:ind w:left="851" w:firstLine="0"/>
        <w:rPr>
          <w:rFonts w:ascii="Arial" w:hAnsi="Arial" w:cs="Arial"/>
          <w:sz w:val="22"/>
          <w:szCs w:val="22"/>
        </w:rPr>
      </w:pPr>
    </w:p>
    <w:p w:rsidR="008503D7" w:rsidRPr="004C7DDC" w:rsidRDefault="000B58D4" w:rsidP="008503D7">
      <w:pPr>
        <w:pStyle w:val="fcase1ertab"/>
        <w:spacing w:before="120" w:after="60"/>
        <w:ind w:left="851" w:firstLine="0"/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503D7" w:rsidRPr="004C7DD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4C7DDC">
        <w:rPr>
          <w:rFonts w:ascii="Arial" w:hAnsi="Arial" w:cs="Arial"/>
          <w:sz w:val="22"/>
          <w:szCs w:val="22"/>
        </w:rPr>
        <w:fldChar w:fldCharType="end"/>
      </w:r>
      <w:r w:rsidR="008503D7" w:rsidRPr="004C7DDC">
        <w:rPr>
          <w:rFonts w:ascii="Arial" w:hAnsi="Arial" w:cs="Arial"/>
          <w:sz w:val="22"/>
          <w:szCs w:val="22"/>
        </w:rPr>
        <w:t xml:space="preserve"> L’ensemble des membres du groupement s’engagent, sur la base de l’offre du groupement</w:t>
      </w:r>
    </w:p>
    <w:p w:rsidR="008503D7" w:rsidRPr="004C7DDC" w:rsidRDefault="008503D7" w:rsidP="008503D7">
      <w:pPr>
        <w:pStyle w:val="fcase1ertab"/>
        <w:spacing w:before="120" w:after="60"/>
        <w:ind w:left="851" w:firstLine="0"/>
        <w:rPr>
          <w:rFonts w:ascii="Arial" w:hAnsi="Arial" w:cs="Arial"/>
          <w:i/>
          <w:iCs/>
          <w:sz w:val="22"/>
          <w:szCs w:val="22"/>
        </w:rPr>
      </w:pPr>
      <w:r w:rsidRPr="004C7DDC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4C7DDC">
        <w:rPr>
          <w:rFonts w:ascii="Arial" w:hAnsi="Arial" w:cs="Arial"/>
          <w:i/>
          <w:iCs/>
          <w:sz w:val="22"/>
          <w:szCs w:val="22"/>
        </w:rPr>
        <w:t>cocher</w:t>
      </w:r>
      <w:proofErr w:type="gramEnd"/>
      <w:r w:rsidRPr="004C7DDC">
        <w:rPr>
          <w:rFonts w:ascii="Arial" w:hAnsi="Arial" w:cs="Arial"/>
          <w:i/>
          <w:iCs/>
          <w:sz w:val="22"/>
          <w:szCs w:val="22"/>
        </w:rPr>
        <w:t xml:space="preserve"> la case correspondante)</w:t>
      </w:r>
    </w:p>
    <w:p w:rsidR="008503D7" w:rsidRPr="004C7DDC" w:rsidRDefault="008503D7" w:rsidP="008503D7">
      <w:pPr>
        <w:pStyle w:val="fcase1ertab"/>
        <w:spacing w:before="120" w:after="60"/>
        <w:ind w:left="851" w:firstLine="0"/>
        <w:rPr>
          <w:rFonts w:ascii="Arial" w:hAnsi="Arial" w:cs="Arial"/>
          <w:i/>
          <w:iCs/>
          <w:sz w:val="22"/>
          <w:szCs w:val="22"/>
        </w:rPr>
      </w:pPr>
    </w:p>
    <w:p w:rsidR="008503D7" w:rsidRPr="004C7DDC" w:rsidRDefault="008503D7" w:rsidP="008503D7">
      <w:pPr>
        <w:pStyle w:val="fcase1ertab"/>
        <w:spacing w:before="120" w:after="60"/>
        <w:ind w:left="0" w:firstLine="0"/>
        <w:rPr>
          <w:rFonts w:ascii="Arial" w:hAnsi="Arial" w:cs="Arial"/>
          <w:sz w:val="22"/>
          <w:szCs w:val="22"/>
        </w:rPr>
      </w:pPr>
      <w:proofErr w:type="gramStart"/>
      <w:r w:rsidRPr="004C7DDC">
        <w:rPr>
          <w:rFonts w:ascii="Arial" w:hAnsi="Arial" w:cs="Arial"/>
          <w:sz w:val="22"/>
          <w:szCs w:val="22"/>
        </w:rPr>
        <w:t>et</w:t>
      </w:r>
      <w:proofErr w:type="gramEnd"/>
      <w:r w:rsidRPr="004C7DDC">
        <w:rPr>
          <w:rFonts w:ascii="Arial" w:hAnsi="Arial" w:cs="Arial"/>
          <w:sz w:val="22"/>
          <w:szCs w:val="22"/>
        </w:rPr>
        <w:t xml:space="preserve"> conformément aux documents susmentionnés, à exécuter les prestations demandées aux conditions indiquées ci-dessous</w:t>
      </w:r>
      <w:r w:rsidRPr="004C7DDC">
        <w:rPr>
          <w:rStyle w:val="Appelnotedebasdep"/>
          <w:rFonts w:ascii="Arial" w:hAnsi="Arial" w:cs="Arial"/>
          <w:sz w:val="22"/>
          <w:szCs w:val="22"/>
        </w:rPr>
        <w:footnoteReference w:id="1"/>
      </w:r>
      <w:r w:rsidRPr="004C7DDC">
        <w:rPr>
          <w:rFonts w:ascii="Arial" w:hAnsi="Arial" w:cs="Arial"/>
          <w:sz w:val="22"/>
          <w:szCs w:val="22"/>
        </w:rPr>
        <w:t>:</w:t>
      </w:r>
    </w:p>
    <w:p w:rsidR="008503D7" w:rsidRPr="004C7DDC" w:rsidRDefault="008503D7" w:rsidP="008503D7">
      <w:pPr>
        <w:pStyle w:val="fcasegauche"/>
        <w:tabs>
          <w:tab w:val="left" w:pos="426"/>
        </w:tabs>
        <w:spacing w:before="240" w:after="120"/>
        <w:ind w:left="851" w:hanging="851"/>
        <w:rPr>
          <w:rFonts w:ascii="Arial" w:hAnsi="Arial" w:cs="Arial"/>
          <w:b/>
          <w:bCs/>
          <w:sz w:val="22"/>
          <w:szCs w:val="22"/>
        </w:rPr>
      </w:pPr>
      <w:r w:rsidRPr="004C7DDC">
        <w:rPr>
          <w:rFonts w:ascii="Arial" w:hAnsi="Arial" w:cs="Arial"/>
          <w:b/>
          <w:bCs/>
          <w:sz w:val="22"/>
          <w:szCs w:val="22"/>
        </w:rPr>
        <w:t>Conditions générales de l’offre de prix :</w:t>
      </w:r>
    </w:p>
    <w:p w:rsidR="008503D7" w:rsidRPr="004C7DDC" w:rsidRDefault="008503D7" w:rsidP="00974756">
      <w:pPr>
        <w:rPr>
          <w:rFonts w:ascii="Arial" w:hAnsi="Arial" w:cs="Arial"/>
          <w:b/>
          <w:bCs/>
          <w:sz w:val="22"/>
          <w:szCs w:val="22"/>
        </w:rPr>
      </w:pPr>
      <w:r w:rsidRPr="004C7DDC">
        <w:rPr>
          <w:rFonts w:ascii="Arial" w:hAnsi="Arial" w:cs="Arial"/>
          <w:b/>
          <w:bCs/>
          <w:sz w:val="22"/>
          <w:szCs w:val="22"/>
        </w:rPr>
        <w:t xml:space="preserve">L’offre a été établie sur la base des conditions économiques en vigueur au mois </w:t>
      </w:r>
      <w:r w:rsidR="009C49EC">
        <w:rPr>
          <w:rFonts w:ascii="Arial" w:hAnsi="Arial" w:cs="Arial"/>
          <w:b/>
          <w:bCs/>
          <w:sz w:val="22"/>
          <w:szCs w:val="22"/>
        </w:rPr>
        <w:t xml:space="preserve">de </w:t>
      </w:r>
      <w:r w:rsidR="00A346C5">
        <w:rPr>
          <w:rFonts w:ascii="Arial" w:hAnsi="Arial" w:cs="Arial"/>
          <w:b/>
          <w:bCs/>
          <w:sz w:val="22"/>
          <w:szCs w:val="22"/>
        </w:rPr>
        <w:t>……</w:t>
      </w:r>
      <w:proofErr w:type="gramStart"/>
      <w:r w:rsidR="00A346C5">
        <w:rPr>
          <w:rFonts w:ascii="Arial" w:hAnsi="Arial" w:cs="Arial"/>
          <w:b/>
          <w:bCs/>
          <w:sz w:val="22"/>
          <w:szCs w:val="22"/>
        </w:rPr>
        <w:t>…</w:t>
      </w:r>
      <w:r w:rsidRPr="004C7DDC">
        <w:rPr>
          <w:rFonts w:ascii="Arial" w:hAnsi="Arial" w:cs="Arial"/>
          <w:b/>
          <w:bCs/>
          <w:sz w:val="22"/>
          <w:szCs w:val="22"/>
        </w:rPr>
        <w:t>(</w:t>
      </w:r>
      <w:proofErr w:type="gramEnd"/>
      <w:r w:rsidRPr="004C7DDC">
        <w:rPr>
          <w:rFonts w:ascii="Arial" w:hAnsi="Arial" w:cs="Arial"/>
          <w:b/>
          <w:bCs/>
          <w:sz w:val="22"/>
          <w:szCs w:val="22"/>
        </w:rPr>
        <w:t xml:space="preserve">m0) </w:t>
      </w:r>
    </w:p>
    <w:p w:rsidR="008503D7" w:rsidRPr="004C7DDC" w:rsidRDefault="008503D7" w:rsidP="008503D7">
      <w:pPr>
        <w:rPr>
          <w:rFonts w:ascii="Arial" w:hAnsi="Arial" w:cs="Arial"/>
          <w:sz w:val="22"/>
          <w:szCs w:val="22"/>
        </w:rPr>
      </w:pPr>
    </w:p>
    <w:p w:rsidR="008503D7" w:rsidRPr="004C7DDC" w:rsidRDefault="008503D7" w:rsidP="008503D7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4C7DDC">
        <w:rPr>
          <w:rFonts w:ascii="Arial" w:hAnsi="Arial" w:cs="Arial"/>
          <w:b/>
          <w:bCs/>
          <w:sz w:val="22"/>
          <w:szCs w:val="22"/>
          <w:u w:val="single"/>
        </w:rPr>
        <w:t>Enveloppe financière affectée aux travaux</w:t>
      </w:r>
    </w:p>
    <w:p w:rsidR="008503D7" w:rsidRPr="004C7DDC" w:rsidRDefault="008503D7" w:rsidP="008503D7">
      <w:pPr>
        <w:rPr>
          <w:rFonts w:ascii="Arial" w:hAnsi="Arial" w:cs="Arial"/>
          <w:b/>
          <w:bCs/>
          <w:sz w:val="22"/>
          <w:szCs w:val="22"/>
        </w:rPr>
      </w:pPr>
      <w:r w:rsidRPr="004C7DDC">
        <w:rPr>
          <w:rFonts w:ascii="Arial" w:hAnsi="Arial" w:cs="Arial"/>
          <w:b/>
          <w:bCs/>
          <w:sz w:val="22"/>
          <w:szCs w:val="22"/>
        </w:rPr>
        <w:t xml:space="preserve">L’enveloppe financière affectée aux travaux est de </w:t>
      </w:r>
      <w:r w:rsidR="005B4214">
        <w:rPr>
          <w:rFonts w:ascii="Arial" w:hAnsi="Arial" w:cs="Arial"/>
          <w:b/>
          <w:sz w:val="22"/>
          <w:szCs w:val="22"/>
        </w:rPr>
        <w:t>6 000 000</w:t>
      </w:r>
      <w:r w:rsidRPr="004C7DDC">
        <w:rPr>
          <w:rFonts w:ascii="Arial" w:hAnsi="Arial" w:cs="Arial"/>
          <w:b/>
          <w:sz w:val="22"/>
          <w:szCs w:val="22"/>
        </w:rPr>
        <w:t xml:space="preserve"> euros hors taxes</w:t>
      </w:r>
    </w:p>
    <w:p w:rsidR="006913B8" w:rsidRPr="004C7DDC" w:rsidRDefault="006913B8" w:rsidP="006913B8">
      <w:pPr>
        <w:tabs>
          <w:tab w:val="left" w:pos="426"/>
        </w:tabs>
        <w:spacing w:before="120" w:after="24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4C7DDC">
        <w:rPr>
          <w:rFonts w:ascii="Arial" w:hAnsi="Arial" w:cs="Arial"/>
          <w:b/>
          <w:bCs/>
          <w:sz w:val="22"/>
          <w:szCs w:val="22"/>
          <w:u w:val="single"/>
        </w:rPr>
        <w:t>Rémunération provisoire</w:t>
      </w:r>
    </w:p>
    <w:tbl>
      <w:tblPr>
        <w:tblW w:w="988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3794"/>
        <w:gridCol w:w="6095"/>
      </w:tblGrid>
      <w:tr w:rsidR="006913B8" w:rsidRPr="004C7DDC" w:rsidTr="007F7B38">
        <w:tc>
          <w:tcPr>
            <w:tcW w:w="3794" w:type="dxa"/>
          </w:tcPr>
          <w:p w:rsidR="006913B8" w:rsidRPr="00A7678F" w:rsidRDefault="006913B8" w:rsidP="006913B8">
            <w:pPr>
              <w:pStyle w:val="Liste3"/>
              <w:numPr>
                <w:ilvl w:val="0"/>
                <w:numId w:val="0"/>
              </w:numPr>
              <w:ind w:left="142"/>
              <w:rPr>
                <w:rFonts w:ascii="Arial" w:hAnsi="Arial"/>
                <w:sz w:val="22"/>
                <w:szCs w:val="22"/>
              </w:rPr>
            </w:pPr>
            <w:r w:rsidRPr="00A7678F">
              <w:rPr>
                <w:rFonts w:ascii="Arial" w:hAnsi="Arial"/>
                <w:sz w:val="22"/>
                <w:szCs w:val="22"/>
              </w:rPr>
              <w:t>Taux de rémunération </w:t>
            </w:r>
          </w:p>
          <w:p w:rsidR="006913B8" w:rsidRPr="00A7678F" w:rsidRDefault="006913B8" w:rsidP="006913B8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leader="dot" w:pos="5103"/>
                <w:tab w:val="left" w:pos="5670"/>
                <w:tab w:val="left" w:pos="6096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spacing w:before="57" w:line="360" w:lineRule="auto"/>
              <w:ind w:left="142"/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  <w:shd w:val="clear" w:color="auto" w:fill="FFFFFF"/>
                <w:lang w:val="en-US" w:eastAsia="en-US"/>
              </w:rPr>
            </w:pPr>
          </w:p>
        </w:tc>
        <w:tc>
          <w:tcPr>
            <w:tcW w:w="6095" w:type="dxa"/>
          </w:tcPr>
          <w:p w:rsidR="006913B8" w:rsidRPr="004C7DDC" w:rsidRDefault="006913B8" w:rsidP="006913B8">
            <w:pPr>
              <w:pStyle w:val="Liste3"/>
              <w:numPr>
                <w:ilvl w:val="0"/>
                <w:numId w:val="0"/>
              </w:numPr>
              <w:ind w:left="850"/>
              <w:rPr>
                <w:rFonts w:ascii="Arial" w:hAnsi="Arial"/>
                <w:sz w:val="22"/>
                <w:szCs w:val="22"/>
              </w:rPr>
            </w:pPr>
            <w:r w:rsidRPr="004C7DDC">
              <w:rPr>
                <w:rFonts w:ascii="Arial" w:hAnsi="Arial"/>
                <w:sz w:val="22"/>
                <w:szCs w:val="22"/>
              </w:rPr>
              <w:t>……………………….. % du montant des travaux</w:t>
            </w:r>
          </w:p>
        </w:tc>
      </w:tr>
      <w:tr w:rsidR="00A7678F" w:rsidRPr="004C7DDC" w:rsidTr="007F7B38">
        <w:tc>
          <w:tcPr>
            <w:tcW w:w="3794" w:type="dxa"/>
          </w:tcPr>
          <w:p w:rsidR="00A7678F" w:rsidRPr="00A7678F" w:rsidRDefault="00A7678F" w:rsidP="00A7678F">
            <w:pPr>
              <w:pStyle w:val="Liste3"/>
              <w:numPr>
                <w:ilvl w:val="0"/>
                <w:numId w:val="0"/>
              </w:numPr>
              <w:ind w:left="142"/>
              <w:rPr>
                <w:rFonts w:ascii="Arial" w:hAnsi="Arial"/>
                <w:sz w:val="22"/>
                <w:szCs w:val="22"/>
                <w:lang w:val="fr-FR"/>
              </w:rPr>
            </w:pPr>
            <w:r w:rsidRPr="00A7678F">
              <w:rPr>
                <w:rFonts w:ascii="Arial" w:hAnsi="Arial"/>
                <w:sz w:val="22"/>
                <w:szCs w:val="22"/>
                <w:lang w:val="fr-FR"/>
              </w:rPr>
              <w:t>Enveloppe financière affectée aux travaux</w:t>
            </w:r>
          </w:p>
        </w:tc>
        <w:tc>
          <w:tcPr>
            <w:tcW w:w="6095" w:type="dxa"/>
          </w:tcPr>
          <w:p w:rsidR="00A7678F" w:rsidRPr="00A7678F" w:rsidRDefault="005B4214" w:rsidP="006913B8">
            <w:pPr>
              <w:pStyle w:val="Liste3"/>
              <w:numPr>
                <w:ilvl w:val="0"/>
                <w:numId w:val="0"/>
              </w:numPr>
              <w:ind w:left="850"/>
              <w:rPr>
                <w:rFonts w:ascii="Arial" w:hAnsi="Arial"/>
                <w:sz w:val="22"/>
                <w:szCs w:val="22"/>
                <w:lang w:val="fr-FR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6 00</w:t>
            </w:r>
            <w:r w:rsidR="00A7678F" w:rsidRPr="004C7DDC">
              <w:rPr>
                <w:rFonts w:ascii="Arial" w:hAnsi="Arial"/>
                <w:b/>
                <w:sz w:val="22"/>
                <w:szCs w:val="22"/>
              </w:rPr>
              <w:t>0 000 euros hors taxes</w:t>
            </w:r>
          </w:p>
        </w:tc>
      </w:tr>
      <w:tr w:rsidR="006913B8" w:rsidRPr="004C7DDC" w:rsidTr="007F7B38">
        <w:tc>
          <w:tcPr>
            <w:tcW w:w="3794" w:type="dxa"/>
          </w:tcPr>
          <w:p w:rsidR="006913B8" w:rsidRPr="00A7678F" w:rsidRDefault="006913B8" w:rsidP="006913B8">
            <w:pPr>
              <w:pStyle w:val="Liste3"/>
              <w:numPr>
                <w:ilvl w:val="0"/>
                <w:numId w:val="0"/>
              </w:numPr>
              <w:ind w:left="142"/>
              <w:rPr>
                <w:rFonts w:ascii="Arial" w:hAnsi="Arial"/>
                <w:sz w:val="22"/>
                <w:szCs w:val="22"/>
              </w:rPr>
            </w:pPr>
            <w:r w:rsidRPr="00A7678F">
              <w:rPr>
                <w:rFonts w:ascii="Arial" w:hAnsi="Arial"/>
                <w:sz w:val="22"/>
                <w:szCs w:val="22"/>
              </w:rPr>
              <w:t>Forfait provisoire de rémunération </w:t>
            </w:r>
          </w:p>
        </w:tc>
        <w:tc>
          <w:tcPr>
            <w:tcW w:w="6095" w:type="dxa"/>
          </w:tcPr>
          <w:p w:rsidR="006913B8" w:rsidRPr="004C7DDC" w:rsidRDefault="006913B8" w:rsidP="006913B8">
            <w:pPr>
              <w:pStyle w:val="Liste3"/>
              <w:numPr>
                <w:ilvl w:val="0"/>
                <w:numId w:val="0"/>
              </w:numPr>
              <w:ind w:left="850"/>
              <w:rPr>
                <w:rFonts w:ascii="Arial" w:hAnsi="Arial"/>
                <w:sz w:val="22"/>
                <w:szCs w:val="22"/>
              </w:rPr>
            </w:pPr>
            <w:r w:rsidRPr="004C7DDC">
              <w:rPr>
                <w:rFonts w:ascii="Arial" w:hAnsi="Arial"/>
                <w:sz w:val="22"/>
                <w:szCs w:val="22"/>
              </w:rPr>
              <w:t>………………………………….. euros hors taxes</w:t>
            </w:r>
          </w:p>
          <w:p w:rsidR="006913B8" w:rsidRPr="004C7DDC" w:rsidRDefault="006913B8" w:rsidP="006913B8">
            <w:pPr>
              <w:pStyle w:val="Liste3"/>
              <w:numPr>
                <w:ilvl w:val="0"/>
                <w:numId w:val="0"/>
              </w:numPr>
              <w:ind w:left="850"/>
              <w:rPr>
                <w:rFonts w:ascii="Arial" w:hAnsi="Arial"/>
                <w:sz w:val="22"/>
                <w:szCs w:val="22"/>
              </w:rPr>
            </w:pPr>
          </w:p>
        </w:tc>
      </w:tr>
      <w:tr w:rsidR="006913B8" w:rsidRPr="004C7DDC" w:rsidTr="007F7B38">
        <w:tc>
          <w:tcPr>
            <w:tcW w:w="3794" w:type="dxa"/>
          </w:tcPr>
          <w:p w:rsidR="006913B8" w:rsidRPr="00A7678F" w:rsidRDefault="006913B8" w:rsidP="006913B8">
            <w:pPr>
              <w:pStyle w:val="Liste3"/>
              <w:numPr>
                <w:ilvl w:val="0"/>
                <w:numId w:val="0"/>
              </w:numPr>
              <w:ind w:left="142"/>
              <w:rPr>
                <w:rFonts w:ascii="Arial" w:hAnsi="Arial"/>
                <w:sz w:val="22"/>
                <w:szCs w:val="22"/>
              </w:rPr>
            </w:pPr>
            <w:r w:rsidRPr="00A7678F">
              <w:rPr>
                <w:rFonts w:ascii="Arial" w:hAnsi="Arial"/>
                <w:sz w:val="22"/>
                <w:szCs w:val="22"/>
              </w:rPr>
              <w:t>Montant de la TVA</w:t>
            </w:r>
          </w:p>
        </w:tc>
        <w:tc>
          <w:tcPr>
            <w:tcW w:w="6095" w:type="dxa"/>
          </w:tcPr>
          <w:p w:rsidR="006913B8" w:rsidRPr="004C7DDC" w:rsidRDefault="006913B8" w:rsidP="006913B8">
            <w:pPr>
              <w:pStyle w:val="Liste3"/>
              <w:numPr>
                <w:ilvl w:val="0"/>
                <w:numId w:val="0"/>
              </w:numPr>
              <w:ind w:left="850"/>
              <w:rPr>
                <w:rFonts w:ascii="Arial" w:hAnsi="Arial"/>
                <w:sz w:val="22"/>
                <w:szCs w:val="22"/>
              </w:rPr>
            </w:pPr>
            <w:r w:rsidRPr="004C7DDC">
              <w:rPr>
                <w:rFonts w:ascii="Arial" w:hAnsi="Arial"/>
                <w:sz w:val="22"/>
                <w:szCs w:val="22"/>
              </w:rPr>
              <w:t>……………………………………………….. euros</w:t>
            </w:r>
          </w:p>
          <w:p w:rsidR="006913B8" w:rsidRPr="004C7DDC" w:rsidRDefault="006913B8" w:rsidP="006913B8">
            <w:pPr>
              <w:pStyle w:val="Liste3"/>
              <w:numPr>
                <w:ilvl w:val="0"/>
                <w:numId w:val="0"/>
              </w:numPr>
              <w:ind w:left="850"/>
              <w:rPr>
                <w:rFonts w:ascii="Arial" w:hAnsi="Arial"/>
                <w:sz w:val="22"/>
                <w:szCs w:val="22"/>
              </w:rPr>
            </w:pPr>
          </w:p>
        </w:tc>
      </w:tr>
      <w:tr w:rsidR="006913B8" w:rsidRPr="004C7DDC" w:rsidTr="007F7B38">
        <w:tc>
          <w:tcPr>
            <w:tcW w:w="3794" w:type="dxa"/>
          </w:tcPr>
          <w:p w:rsidR="006913B8" w:rsidRPr="00A7678F" w:rsidRDefault="006913B8" w:rsidP="006913B8">
            <w:pPr>
              <w:pStyle w:val="Liste3"/>
              <w:numPr>
                <w:ilvl w:val="0"/>
                <w:numId w:val="0"/>
              </w:numPr>
              <w:ind w:left="142"/>
              <w:rPr>
                <w:rFonts w:ascii="Arial" w:hAnsi="Arial"/>
                <w:sz w:val="22"/>
                <w:szCs w:val="22"/>
                <w:lang w:val="fr-FR"/>
              </w:rPr>
            </w:pPr>
            <w:r w:rsidRPr="00A7678F">
              <w:rPr>
                <w:rFonts w:ascii="Arial" w:hAnsi="Arial"/>
                <w:sz w:val="22"/>
                <w:szCs w:val="22"/>
                <w:lang w:val="fr-FR"/>
              </w:rPr>
              <w:t>Montant T.T.C. en chiffres</w:t>
            </w:r>
          </w:p>
          <w:p w:rsidR="006913B8" w:rsidRPr="00A7678F" w:rsidRDefault="006913B8" w:rsidP="006913B8">
            <w:pPr>
              <w:pStyle w:val="Liste3"/>
              <w:numPr>
                <w:ilvl w:val="0"/>
                <w:numId w:val="0"/>
              </w:numPr>
              <w:ind w:left="142"/>
              <w:rPr>
                <w:rFonts w:ascii="Arial" w:hAnsi="Arial"/>
                <w:sz w:val="22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050CBB" w:rsidRPr="004C7DDC" w:rsidRDefault="00050CBB" w:rsidP="00050CBB">
            <w:pPr>
              <w:pStyle w:val="Liste3"/>
              <w:numPr>
                <w:ilvl w:val="0"/>
                <w:numId w:val="0"/>
              </w:numPr>
              <w:ind w:left="850"/>
              <w:rPr>
                <w:rFonts w:ascii="Arial" w:hAnsi="Arial"/>
                <w:sz w:val="22"/>
                <w:szCs w:val="22"/>
              </w:rPr>
            </w:pPr>
            <w:r w:rsidRPr="004C7DDC">
              <w:rPr>
                <w:rFonts w:ascii="Arial" w:hAnsi="Arial"/>
                <w:sz w:val="22"/>
                <w:szCs w:val="22"/>
              </w:rPr>
              <w:t>……………………………………………….. euros</w:t>
            </w:r>
            <w:r w:rsidR="00A7678F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6913B8" w:rsidRPr="004C7DDC" w:rsidRDefault="006913B8" w:rsidP="00050CBB">
            <w:pPr>
              <w:pStyle w:val="Liste3"/>
              <w:numPr>
                <w:ilvl w:val="0"/>
                <w:numId w:val="0"/>
              </w:numPr>
              <w:ind w:left="850"/>
              <w:rPr>
                <w:rFonts w:ascii="Arial" w:hAnsi="Arial"/>
                <w:sz w:val="22"/>
                <w:szCs w:val="22"/>
              </w:rPr>
            </w:pPr>
          </w:p>
        </w:tc>
      </w:tr>
      <w:tr w:rsidR="006913B8" w:rsidRPr="004C7DDC" w:rsidTr="007F7B38">
        <w:tc>
          <w:tcPr>
            <w:tcW w:w="3794" w:type="dxa"/>
          </w:tcPr>
          <w:p w:rsidR="006913B8" w:rsidRPr="00A7678F" w:rsidRDefault="006913B8" w:rsidP="00A7678F">
            <w:pPr>
              <w:pStyle w:val="Liste3"/>
              <w:numPr>
                <w:ilvl w:val="0"/>
                <w:numId w:val="0"/>
              </w:numPr>
              <w:ind w:left="850" w:hanging="708"/>
              <w:rPr>
                <w:rFonts w:ascii="Arial" w:hAnsi="Arial"/>
                <w:sz w:val="22"/>
                <w:szCs w:val="22"/>
                <w:lang w:val="fr-FR"/>
              </w:rPr>
            </w:pPr>
            <w:r w:rsidRPr="00A7678F">
              <w:rPr>
                <w:rFonts w:ascii="Arial" w:hAnsi="Arial"/>
                <w:sz w:val="22"/>
                <w:szCs w:val="22"/>
                <w:lang w:val="fr-FR"/>
              </w:rPr>
              <w:t>Montant T.T.C. en lettres</w:t>
            </w:r>
          </w:p>
        </w:tc>
        <w:tc>
          <w:tcPr>
            <w:tcW w:w="6095" w:type="dxa"/>
          </w:tcPr>
          <w:p w:rsidR="006913B8" w:rsidRPr="004C7DDC" w:rsidRDefault="006913B8" w:rsidP="006913B8">
            <w:pPr>
              <w:pStyle w:val="Liste3"/>
              <w:numPr>
                <w:ilvl w:val="0"/>
                <w:numId w:val="0"/>
              </w:numPr>
              <w:ind w:left="850"/>
              <w:rPr>
                <w:rFonts w:ascii="Arial" w:hAnsi="Arial"/>
                <w:sz w:val="22"/>
                <w:szCs w:val="22"/>
              </w:rPr>
            </w:pPr>
            <w:r w:rsidRPr="004C7DDC">
              <w:rPr>
                <w:rFonts w:ascii="Arial" w:hAnsi="Arial"/>
                <w:sz w:val="22"/>
                <w:szCs w:val="22"/>
              </w:rPr>
              <w:t>………………………………………………………………………………………………………………..</w:t>
            </w:r>
          </w:p>
          <w:p w:rsidR="006913B8" w:rsidRPr="004C7DDC" w:rsidRDefault="006913B8" w:rsidP="006913B8">
            <w:pPr>
              <w:pStyle w:val="Liste3"/>
              <w:numPr>
                <w:ilvl w:val="0"/>
                <w:numId w:val="0"/>
              </w:numPr>
              <w:ind w:left="850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364B3F" w:rsidRPr="004C7DDC" w:rsidRDefault="00364B3F" w:rsidP="006913B8">
      <w:pPr>
        <w:pStyle w:val="Corpsdetexte2"/>
        <w:rPr>
          <w:b/>
          <w:bCs/>
          <w:sz w:val="22"/>
          <w:szCs w:val="22"/>
        </w:rPr>
      </w:pPr>
    </w:p>
    <w:p w:rsidR="005B4214" w:rsidRDefault="006913B8" w:rsidP="006913B8">
      <w:pPr>
        <w:pStyle w:val="Corpsdetexte2"/>
        <w:rPr>
          <w:b/>
          <w:bCs/>
          <w:sz w:val="22"/>
          <w:szCs w:val="22"/>
        </w:rPr>
      </w:pPr>
      <w:r w:rsidRPr="004C7DDC">
        <w:rPr>
          <w:b/>
          <w:bCs/>
          <w:sz w:val="22"/>
          <w:szCs w:val="22"/>
        </w:rPr>
        <w:t>La répartition des honoraires est fixée en annexe suivant les différentes phases de mission, à savoir :</w:t>
      </w:r>
    </w:p>
    <w:p w:rsidR="005B4214" w:rsidRPr="005B4214" w:rsidRDefault="005B4214" w:rsidP="006913B8">
      <w:pPr>
        <w:pStyle w:val="Corpsdetexte2"/>
        <w:rPr>
          <w:bCs/>
          <w:sz w:val="22"/>
          <w:szCs w:val="22"/>
        </w:rPr>
      </w:pPr>
      <w:r w:rsidRPr="005B4214">
        <w:rPr>
          <w:bCs/>
          <w:sz w:val="22"/>
          <w:szCs w:val="22"/>
        </w:rPr>
        <w:t>Esquisse : cette phase est rémunérée forfaitairement dans le cadre du concours de maîtrise d’œuvre</w:t>
      </w:r>
    </w:p>
    <w:p w:rsidR="00364B3F" w:rsidRPr="004C7DDC" w:rsidRDefault="00364B3F" w:rsidP="006913B8">
      <w:pPr>
        <w:pStyle w:val="Corpsdetexte2"/>
        <w:rPr>
          <w:b/>
          <w:bCs/>
          <w:sz w:val="22"/>
          <w:szCs w:val="22"/>
        </w:rPr>
      </w:pPr>
    </w:p>
    <w:tbl>
      <w:tblPr>
        <w:tblW w:w="1843" w:type="dxa"/>
        <w:jc w:val="center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/>
      </w:tblPr>
      <w:tblGrid>
        <w:gridCol w:w="1843"/>
      </w:tblGrid>
      <w:tr w:rsidR="006913B8" w:rsidRPr="004C7DDC" w:rsidTr="00C6256A">
        <w:trPr>
          <w:jc w:val="center"/>
        </w:trPr>
        <w:tc>
          <w:tcPr>
            <w:tcW w:w="1843" w:type="dxa"/>
          </w:tcPr>
          <w:p w:rsidR="006913B8" w:rsidRPr="004C7DDC" w:rsidRDefault="006913B8" w:rsidP="000F009A">
            <w:pPr>
              <w:pStyle w:val="TexteNormal"/>
              <w:jc w:val="center"/>
              <w:rPr>
                <w:rFonts w:ascii="Arial" w:hAnsi="Arial"/>
                <w:sz w:val="22"/>
                <w:szCs w:val="22"/>
              </w:rPr>
            </w:pPr>
            <w:r w:rsidRPr="004C7DDC">
              <w:rPr>
                <w:rFonts w:ascii="Arial" w:hAnsi="Arial"/>
                <w:sz w:val="22"/>
                <w:szCs w:val="22"/>
              </w:rPr>
              <w:t>APS</w:t>
            </w:r>
          </w:p>
          <w:p w:rsidR="006913B8" w:rsidRPr="004C7DDC" w:rsidRDefault="006913B8" w:rsidP="000F009A">
            <w:pPr>
              <w:pStyle w:val="TexteNormal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6913B8" w:rsidRPr="004C7DDC" w:rsidTr="00C6256A">
        <w:trPr>
          <w:jc w:val="center"/>
        </w:trPr>
        <w:tc>
          <w:tcPr>
            <w:tcW w:w="1843" w:type="dxa"/>
          </w:tcPr>
          <w:p w:rsidR="006913B8" w:rsidRPr="004C7DDC" w:rsidRDefault="006913B8" w:rsidP="000F009A">
            <w:pPr>
              <w:pStyle w:val="TexteNormal"/>
              <w:jc w:val="center"/>
              <w:rPr>
                <w:rFonts w:ascii="Arial" w:hAnsi="Arial"/>
                <w:sz w:val="22"/>
                <w:szCs w:val="22"/>
              </w:rPr>
            </w:pPr>
            <w:r w:rsidRPr="004C7DDC">
              <w:rPr>
                <w:rFonts w:ascii="Arial" w:hAnsi="Arial"/>
                <w:sz w:val="22"/>
                <w:szCs w:val="22"/>
              </w:rPr>
              <w:t>APD</w:t>
            </w:r>
          </w:p>
          <w:p w:rsidR="006913B8" w:rsidRPr="004C7DDC" w:rsidRDefault="006913B8" w:rsidP="000F009A">
            <w:pPr>
              <w:pStyle w:val="TexteNormal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6913B8" w:rsidRPr="004C7DDC" w:rsidTr="00C6256A">
        <w:trPr>
          <w:jc w:val="center"/>
        </w:trPr>
        <w:tc>
          <w:tcPr>
            <w:tcW w:w="1843" w:type="dxa"/>
          </w:tcPr>
          <w:p w:rsidR="006913B8" w:rsidRPr="004C7DDC" w:rsidRDefault="006913B8" w:rsidP="000F009A">
            <w:pPr>
              <w:pStyle w:val="TexteNormal"/>
              <w:jc w:val="center"/>
              <w:rPr>
                <w:rFonts w:ascii="Arial" w:hAnsi="Arial"/>
                <w:sz w:val="22"/>
                <w:szCs w:val="22"/>
              </w:rPr>
            </w:pPr>
            <w:r w:rsidRPr="004C7DDC">
              <w:rPr>
                <w:rFonts w:ascii="Arial" w:hAnsi="Arial"/>
                <w:sz w:val="22"/>
                <w:szCs w:val="22"/>
              </w:rPr>
              <w:t>PRO</w:t>
            </w:r>
          </w:p>
          <w:p w:rsidR="006913B8" w:rsidRPr="004C7DDC" w:rsidRDefault="006913B8" w:rsidP="000F009A">
            <w:pPr>
              <w:pStyle w:val="TexteNormal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6913B8" w:rsidRPr="004C7DDC" w:rsidTr="00C6256A">
        <w:trPr>
          <w:jc w:val="center"/>
        </w:trPr>
        <w:tc>
          <w:tcPr>
            <w:tcW w:w="1843" w:type="dxa"/>
          </w:tcPr>
          <w:p w:rsidR="006913B8" w:rsidRPr="004C7DDC" w:rsidRDefault="006913B8" w:rsidP="000F009A">
            <w:pPr>
              <w:pStyle w:val="TexteNormal"/>
              <w:jc w:val="center"/>
              <w:rPr>
                <w:rFonts w:ascii="Arial" w:hAnsi="Arial"/>
                <w:sz w:val="22"/>
                <w:szCs w:val="22"/>
              </w:rPr>
            </w:pPr>
            <w:r w:rsidRPr="004C7DDC">
              <w:rPr>
                <w:rFonts w:ascii="Arial" w:hAnsi="Arial"/>
                <w:sz w:val="22"/>
                <w:szCs w:val="22"/>
              </w:rPr>
              <w:t>ACT</w:t>
            </w:r>
          </w:p>
          <w:p w:rsidR="006913B8" w:rsidRPr="004C7DDC" w:rsidRDefault="006913B8" w:rsidP="000F009A">
            <w:pPr>
              <w:pStyle w:val="TexteNormal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6913B8" w:rsidRPr="004C7DDC" w:rsidTr="00C6256A">
        <w:trPr>
          <w:jc w:val="center"/>
        </w:trPr>
        <w:tc>
          <w:tcPr>
            <w:tcW w:w="1843" w:type="dxa"/>
          </w:tcPr>
          <w:p w:rsidR="006913B8" w:rsidRPr="004C7DDC" w:rsidRDefault="006913B8" w:rsidP="000F009A">
            <w:pPr>
              <w:pStyle w:val="TexteNormal"/>
              <w:jc w:val="center"/>
              <w:rPr>
                <w:rFonts w:ascii="Arial" w:hAnsi="Arial"/>
                <w:sz w:val="22"/>
                <w:szCs w:val="22"/>
              </w:rPr>
            </w:pPr>
            <w:r w:rsidRPr="004C7DDC">
              <w:rPr>
                <w:rFonts w:ascii="Arial" w:hAnsi="Arial"/>
                <w:sz w:val="22"/>
                <w:szCs w:val="22"/>
              </w:rPr>
              <w:t>DETet VISA</w:t>
            </w:r>
          </w:p>
        </w:tc>
      </w:tr>
      <w:tr w:rsidR="006913B8" w:rsidRPr="004C7DDC" w:rsidTr="00C6256A">
        <w:trPr>
          <w:jc w:val="center"/>
        </w:trPr>
        <w:tc>
          <w:tcPr>
            <w:tcW w:w="1843" w:type="dxa"/>
          </w:tcPr>
          <w:p w:rsidR="006913B8" w:rsidRPr="004C7DDC" w:rsidRDefault="006913B8" w:rsidP="000F009A">
            <w:pPr>
              <w:pStyle w:val="TexteNormal"/>
              <w:jc w:val="center"/>
              <w:rPr>
                <w:rFonts w:ascii="Arial" w:hAnsi="Arial"/>
                <w:sz w:val="22"/>
                <w:szCs w:val="22"/>
              </w:rPr>
            </w:pPr>
            <w:r w:rsidRPr="004C7DDC">
              <w:rPr>
                <w:rFonts w:ascii="Arial" w:hAnsi="Arial"/>
                <w:sz w:val="22"/>
                <w:szCs w:val="22"/>
              </w:rPr>
              <w:t>OPC</w:t>
            </w:r>
          </w:p>
          <w:p w:rsidR="006913B8" w:rsidRPr="004C7DDC" w:rsidRDefault="006913B8" w:rsidP="000F009A">
            <w:pPr>
              <w:pStyle w:val="TexteNormal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6913B8" w:rsidRPr="004C7DDC" w:rsidTr="00C6256A">
        <w:trPr>
          <w:jc w:val="center"/>
        </w:trPr>
        <w:tc>
          <w:tcPr>
            <w:tcW w:w="1843" w:type="dxa"/>
          </w:tcPr>
          <w:p w:rsidR="006913B8" w:rsidRPr="004C7DDC" w:rsidRDefault="006913B8" w:rsidP="000F009A">
            <w:pPr>
              <w:pStyle w:val="TexteNormal"/>
              <w:jc w:val="center"/>
              <w:rPr>
                <w:rFonts w:ascii="Arial" w:hAnsi="Arial"/>
                <w:sz w:val="22"/>
                <w:szCs w:val="22"/>
              </w:rPr>
            </w:pPr>
            <w:r w:rsidRPr="004C7DDC">
              <w:rPr>
                <w:rFonts w:ascii="Arial" w:hAnsi="Arial"/>
                <w:sz w:val="22"/>
                <w:szCs w:val="22"/>
              </w:rPr>
              <w:t>AOR</w:t>
            </w:r>
          </w:p>
        </w:tc>
      </w:tr>
    </w:tbl>
    <w:p w:rsidR="006913B8" w:rsidRPr="004C7DDC" w:rsidRDefault="006913B8" w:rsidP="006913B8">
      <w:pPr>
        <w:tabs>
          <w:tab w:val="left" w:pos="6096"/>
        </w:tabs>
        <w:spacing w:before="240" w:after="180"/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4C7DDC">
        <w:rPr>
          <w:rFonts w:ascii="Arial" w:hAnsi="Arial" w:cs="Arial"/>
          <w:b/>
          <w:bCs/>
          <w:i/>
          <w:iCs/>
          <w:sz w:val="22"/>
          <w:szCs w:val="22"/>
          <w:highlight w:val="lightGray"/>
          <w:u w:val="single"/>
        </w:rPr>
        <w:lastRenderedPageBreak/>
        <w:t>L’annexe est à rédiger et à remettre par le maître d’œuvre avec le présent acte d’engagement.</w:t>
      </w:r>
    </w:p>
    <w:p w:rsidR="006913B8" w:rsidRPr="004C7DDC" w:rsidRDefault="006913B8" w:rsidP="006913B8">
      <w:pPr>
        <w:tabs>
          <w:tab w:val="left" w:pos="426"/>
        </w:tabs>
        <w:spacing w:before="120" w:after="240"/>
        <w:jc w:val="both"/>
        <w:rPr>
          <w:rFonts w:ascii="Arial" w:hAnsi="Arial" w:cs="Arial"/>
          <w:b/>
          <w:spacing w:val="-10"/>
          <w:position w:val="-2"/>
          <w:sz w:val="22"/>
          <w:szCs w:val="22"/>
        </w:rPr>
      </w:pPr>
      <w:r w:rsidRPr="004C7DDC">
        <w:rPr>
          <w:rFonts w:ascii="Arial" w:hAnsi="Arial" w:cs="Arial"/>
          <w:b/>
          <w:bCs/>
          <w:sz w:val="22"/>
          <w:szCs w:val="22"/>
          <w:u w:val="single"/>
        </w:rPr>
        <w:t xml:space="preserve">Forfait définitif de rémunération </w:t>
      </w:r>
    </w:p>
    <w:p w:rsidR="006913B8" w:rsidRPr="004C7DDC" w:rsidRDefault="006913B8" w:rsidP="006913B8">
      <w:pPr>
        <w:pStyle w:val="Corpsdetexte2"/>
        <w:rPr>
          <w:i w:val="0"/>
          <w:sz w:val="22"/>
          <w:szCs w:val="22"/>
        </w:rPr>
      </w:pPr>
      <w:r w:rsidRPr="00B6457C">
        <w:rPr>
          <w:i w:val="0"/>
          <w:sz w:val="22"/>
          <w:szCs w:val="22"/>
        </w:rPr>
        <w:t xml:space="preserve">Le forfait de rémunération est rendu définitif selon les dispositions de l'article </w:t>
      </w:r>
      <w:r w:rsidR="00B6457C" w:rsidRPr="00B6457C">
        <w:rPr>
          <w:i w:val="0"/>
          <w:sz w:val="22"/>
          <w:szCs w:val="22"/>
        </w:rPr>
        <w:t>6</w:t>
      </w:r>
      <w:r w:rsidRPr="00B6457C">
        <w:rPr>
          <w:i w:val="0"/>
          <w:sz w:val="22"/>
          <w:szCs w:val="22"/>
        </w:rPr>
        <w:t xml:space="preserve"> du C.C.A.P.</w:t>
      </w:r>
    </w:p>
    <w:p w:rsidR="007934A0" w:rsidRPr="007934A0" w:rsidRDefault="007934A0" w:rsidP="007934A0">
      <w:pPr>
        <w:pStyle w:val="Corpsdetexte"/>
        <w:spacing w:before="0" w:after="240"/>
        <w:rPr>
          <w:b w:val="0"/>
          <w:bCs w:val="0"/>
          <w:iCs/>
          <w:sz w:val="22"/>
          <w:szCs w:val="22"/>
          <w:highlight w:val="magenta"/>
        </w:rPr>
      </w:pPr>
    </w:p>
    <w:p w:rsidR="004A2B7B" w:rsidRPr="004C7DDC" w:rsidRDefault="007B4DDC" w:rsidP="007B4DDC">
      <w:pPr>
        <w:pStyle w:val="Titre2"/>
        <w:rPr>
          <w:rFonts w:ascii="Arial" w:hAnsi="Arial" w:cs="Arial"/>
          <w:sz w:val="22"/>
          <w:szCs w:val="22"/>
          <w:highlight w:val="lightGray"/>
        </w:rPr>
      </w:pPr>
      <w:r w:rsidRPr="004C7DDC">
        <w:rPr>
          <w:rFonts w:ascii="Arial" w:hAnsi="Arial" w:cs="Arial"/>
          <w:sz w:val="22"/>
          <w:szCs w:val="22"/>
          <w:highlight w:val="lightGray"/>
        </w:rPr>
        <w:t xml:space="preserve">C-3 </w:t>
      </w:r>
      <w:r w:rsidR="004A2B7B" w:rsidRPr="004C7DDC">
        <w:rPr>
          <w:rFonts w:ascii="Arial" w:hAnsi="Arial" w:cs="Arial"/>
          <w:bCs w:val="0"/>
          <w:sz w:val="22"/>
          <w:szCs w:val="22"/>
          <w:highlight w:val="lightGray"/>
        </w:rPr>
        <w:t>Compte (s) à créditer :</w:t>
      </w:r>
    </w:p>
    <w:p w:rsidR="007B4DDC" w:rsidRPr="004C7DDC" w:rsidRDefault="007B4DDC" w:rsidP="007B4DDC">
      <w:pPr>
        <w:pStyle w:val="Titre20"/>
        <w:rPr>
          <w:rFonts w:ascii="Arial" w:hAnsi="Arial"/>
          <w:sz w:val="22"/>
          <w:szCs w:val="22"/>
          <w:lang w:val="fr-FR"/>
        </w:rPr>
      </w:pPr>
      <w:r w:rsidRPr="004C7DDC">
        <w:rPr>
          <w:rFonts w:ascii="Arial" w:hAnsi="Arial"/>
          <w:sz w:val="22"/>
          <w:szCs w:val="22"/>
          <w:lang w:val="fr-FR"/>
        </w:rPr>
        <w:t>6.1 - Paiement</w:t>
      </w:r>
    </w:p>
    <w:p w:rsidR="007B4DDC" w:rsidRPr="004C7DDC" w:rsidRDefault="007B4DDC" w:rsidP="007B4DDC">
      <w:pPr>
        <w:pStyle w:val="Texte2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rFonts w:ascii="Arial" w:hAnsi="Arial"/>
          <w:sz w:val="22"/>
          <w:szCs w:val="22"/>
          <w:lang w:val="fr-FR"/>
        </w:rPr>
      </w:pPr>
      <w:r w:rsidRPr="004C7DDC">
        <w:rPr>
          <w:rFonts w:ascii="Arial" w:hAnsi="Arial"/>
          <w:sz w:val="22"/>
          <w:szCs w:val="22"/>
          <w:lang w:val="fr-FR"/>
        </w:rPr>
        <w:t>Le maître de l'ouvrage se libère des sommes dues au titre du marché en faisant porter le montant au crédit des bénéficiaires ci-après :</w:t>
      </w:r>
    </w:p>
    <w:p w:rsidR="007B4DDC" w:rsidRPr="004C7DDC" w:rsidRDefault="007B4DDC" w:rsidP="007B4DDC">
      <w:pPr>
        <w:pStyle w:val="Liste2"/>
        <w:numPr>
          <w:ilvl w:val="1"/>
          <w:numId w:val="14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27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sz w:val="22"/>
          <w:szCs w:val="22"/>
        </w:rPr>
        <w:t>Premier contractant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sz w:val="22"/>
          <w:szCs w:val="22"/>
        </w:rPr>
        <w:t>au nom de :                ………………………………………………………..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sz w:val="22"/>
          <w:szCs w:val="22"/>
        </w:rPr>
        <w:t>domiciliation :            ………………………………………...……………..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sz w:val="22"/>
          <w:szCs w:val="22"/>
        </w:rPr>
        <w:t>agence :                      ………………………...……………………………..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sz w:val="22"/>
          <w:szCs w:val="22"/>
        </w:rPr>
        <w:t>code banque :             ………………………………………………………..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color w:val="auto"/>
          <w:sz w:val="22"/>
          <w:szCs w:val="22"/>
        </w:rPr>
      </w:pPr>
      <w:r w:rsidRPr="004C7DDC">
        <w:rPr>
          <w:rFonts w:ascii="Arial" w:hAnsi="Arial"/>
          <w:color w:val="auto"/>
          <w:sz w:val="22"/>
          <w:szCs w:val="22"/>
        </w:rPr>
        <w:t>code guichet:             ………………………………………………………..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color w:val="auto"/>
          <w:sz w:val="22"/>
          <w:szCs w:val="22"/>
        </w:rPr>
      </w:pPr>
      <w:r w:rsidRPr="004C7DDC">
        <w:rPr>
          <w:rFonts w:ascii="Arial" w:hAnsi="Arial"/>
          <w:color w:val="auto"/>
          <w:sz w:val="22"/>
          <w:szCs w:val="22"/>
        </w:rPr>
        <w:t>numéro du compte :   ………………………………………………………..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color w:val="auto"/>
          <w:sz w:val="22"/>
          <w:szCs w:val="22"/>
        </w:rPr>
        <w:t>clé:</w:t>
      </w:r>
      <w:r w:rsidRPr="004C7DDC">
        <w:rPr>
          <w:rFonts w:ascii="Arial" w:hAnsi="Arial"/>
          <w:sz w:val="22"/>
          <w:szCs w:val="22"/>
        </w:rPr>
        <w:t xml:space="preserve">                             ………………………………………………………..</w:t>
      </w:r>
    </w:p>
    <w:p w:rsidR="007B4DDC" w:rsidRPr="004C7DDC" w:rsidRDefault="007B4DDC" w:rsidP="007B4DDC">
      <w:pPr>
        <w:pStyle w:val="Texte2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rFonts w:ascii="Arial" w:hAnsi="Arial"/>
          <w:sz w:val="22"/>
          <w:szCs w:val="22"/>
          <w:lang w:val="fr-FR"/>
        </w:rPr>
      </w:pPr>
      <w:r w:rsidRPr="004C7DDC">
        <w:rPr>
          <w:rFonts w:ascii="Arial" w:hAnsi="Arial"/>
          <w:sz w:val="22"/>
          <w:szCs w:val="22"/>
          <w:lang w:val="fr-FR"/>
        </w:rPr>
        <w:t>Relevé d'identité bancaire à joindre obligatoirement en annexe du présent acte d'engagement.</w:t>
      </w:r>
    </w:p>
    <w:p w:rsidR="007B4DDC" w:rsidRPr="004C7DDC" w:rsidRDefault="007B4DDC" w:rsidP="007B4DDC">
      <w:pPr>
        <w:pStyle w:val="Texte2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rFonts w:ascii="Arial" w:hAnsi="Arial"/>
          <w:sz w:val="22"/>
          <w:szCs w:val="22"/>
          <w:lang w:val="fr-FR"/>
        </w:rPr>
      </w:pPr>
    </w:p>
    <w:p w:rsidR="007B4DDC" w:rsidRPr="004C7DDC" w:rsidRDefault="007B4DDC" w:rsidP="007B4DDC">
      <w:pPr>
        <w:pStyle w:val="Liste2"/>
        <w:numPr>
          <w:ilvl w:val="1"/>
          <w:numId w:val="14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27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sz w:val="22"/>
          <w:szCs w:val="22"/>
        </w:rPr>
        <w:t>Deuxième contractant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sz w:val="22"/>
          <w:szCs w:val="22"/>
        </w:rPr>
        <w:t>au nom de :                ………………………………………………………..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sz w:val="22"/>
          <w:szCs w:val="22"/>
        </w:rPr>
        <w:t>domiciliation :            ………………………………………...……………..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sz w:val="22"/>
          <w:szCs w:val="22"/>
        </w:rPr>
        <w:t>agence :                      ………………………...……………………………..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sz w:val="22"/>
          <w:szCs w:val="22"/>
        </w:rPr>
        <w:t>code banque :             ………………………………………………………..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color w:val="auto"/>
          <w:sz w:val="22"/>
          <w:szCs w:val="22"/>
        </w:rPr>
      </w:pPr>
      <w:r w:rsidRPr="004C7DDC">
        <w:rPr>
          <w:rFonts w:ascii="Arial" w:hAnsi="Arial"/>
          <w:color w:val="auto"/>
          <w:sz w:val="22"/>
          <w:szCs w:val="22"/>
        </w:rPr>
        <w:t>code guichet:             ………………………………………………………..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color w:val="auto"/>
          <w:sz w:val="22"/>
          <w:szCs w:val="22"/>
        </w:rPr>
      </w:pPr>
      <w:r w:rsidRPr="004C7DDC">
        <w:rPr>
          <w:rFonts w:ascii="Arial" w:hAnsi="Arial"/>
          <w:color w:val="auto"/>
          <w:sz w:val="22"/>
          <w:szCs w:val="22"/>
        </w:rPr>
        <w:t>numéro du compte :   ………………………………………………………..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color w:val="auto"/>
          <w:sz w:val="22"/>
          <w:szCs w:val="22"/>
        </w:rPr>
        <w:t>clé:</w:t>
      </w:r>
      <w:r w:rsidRPr="004C7DDC">
        <w:rPr>
          <w:rFonts w:ascii="Arial" w:hAnsi="Arial"/>
          <w:sz w:val="22"/>
          <w:szCs w:val="22"/>
        </w:rPr>
        <w:t xml:space="preserve">                             ………………………………………………………..</w:t>
      </w:r>
    </w:p>
    <w:p w:rsidR="007B4DDC" w:rsidRPr="004C7DDC" w:rsidRDefault="007B4DDC" w:rsidP="007B4DDC">
      <w:pPr>
        <w:pStyle w:val="Texte2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rFonts w:ascii="Arial" w:hAnsi="Arial"/>
          <w:sz w:val="22"/>
          <w:szCs w:val="22"/>
          <w:lang w:val="fr-FR"/>
        </w:rPr>
      </w:pPr>
    </w:p>
    <w:p w:rsidR="007B4DDC" w:rsidRPr="004C7DDC" w:rsidRDefault="007B4DDC" w:rsidP="007B4DDC">
      <w:pPr>
        <w:pStyle w:val="Texte2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rFonts w:ascii="Arial" w:hAnsi="Arial"/>
          <w:sz w:val="22"/>
          <w:szCs w:val="22"/>
          <w:lang w:val="fr-FR"/>
        </w:rPr>
      </w:pPr>
      <w:r w:rsidRPr="004C7DDC">
        <w:rPr>
          <w:rFonts w:ascii="Arial" w:hAnsi="Arial"/>
          <w:sz w:val="22"/>
          <w:szCs w:val="22"/>
          <w:lang w:val="fr-FR"/>
        </w:rPr>
        <w:t>Relevé d'identité bancaire à joindre obligatoirement en annexe du présent acte d'engagement.</w:t>
      </w:r>
    </w:p>
    <w:p w:rsidR="007B4DDC" w:rsidRPr="004C7DDC" w:rsidRDefault="007B4DDC" w:rsidP="007B4DDC">
      <w:pPr>
        <w:pStyle w:val="Texte2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rFonts w:ascii="Arial" w:hAnsi="Arial"/>
          <w:sz w:val="22"/>
          <w:szCs w:val="22"/>
          <w:lang w:val="fr-FR"/>
        </w:rPr>
      </w:pPr>
    </w:p>
    <w:p w:rsidR="007B4DDC" w:rsidRPr="004C7DDC" w:rsidRDefault="007B4DDC" w:rsidP="007B4DDC">
      <w:pPr>
        <w:pStyle w:val="Liste2"/>
        <w:numPr>
          <w:ilvl w:val="1"/>
          <w:numId w:val="14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27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sz w:val="22"/>
          <w:szCs w:val="22"/>
        </w:rPr>
        <w:t>Troisième contractant0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sz w:val="22"/>
          <w:szCs w:val="22"/>
        </w:rPr>
        <w:t>au nom de :                ………………………………………………………..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sz w:val="22"/>
          <w:szCs w:val="22"/>
        </w:rPr>
        <w:t>domiciliation :            ………………………………………...……………..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sz w:val="22"/>
          <w:szCs w:val="22"/>
        </w:rPr>
        <w:t>agence :                      ………………………...……………………………..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sz w:val="22"/>
          <w:szCs w:val="22"/>
        </w:rPr>
        <w:t>code banque :             ………………………………………………………..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color w:val="auto"/>
          <w:sz w:val="22"/>
          <w:szCs w:val="22"/>
        </w:rPr>
      </w:pPr>
      <w:r w:rsidRPr="004C7DDC">
        <w:rPr>
          <w:rFonts w:ascii="Arial" w:hAnsi="Arial"/>
          <w:color w:val="auto"/>
          <w:sz w:val="22"/>
          <w:szCs w:val="22"/>
        </w:rPr>
        <w:t>code guichet:             ………………………………………………………..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color w:val="auto"/>
          <w:sz w:val="22"/>
          <w:szCs w:val="22"/>
        </w:rPr>
      </w:pPr>
      <w:r w:rsidRPr="004C7DDC">
        <w:rPr>
          <w:rFonts w:ascii="Arial" w:hAnsi="Arial"/>
          <w:color w:val="auto"/>
          <w:sz w:val="22"/>
          <w:szCs w:val="22"/>
        </w:rPr>
        <w:t>numéro du compte :   ………………………………………………………..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color w:val="auto"/>
          <w:sz w:val="22"/>
          <w:szCs w:val="22"/>
        </w:rPr>
        <w:t>clé:</w:t>
      </w:r>
      <w:r w:rsidRPr="004C7DDC">
        <w:rPr>
          <w:rFonts w:ascii="Arial" w:hAnsi="Arial"/>
          <w:sz w:val="22"/>
          <w:szCs w:val="22"/>
        </w:rPr>
        <w:t xml:space="preserve">                             ………………………………………………………..</w:t>
      </w:r>
    </w:p>
    <w:p w:rsidR="007B4DDC" w:rsidRPr="004C7DDC" w:rsidRDefault="007B4DDC" w:rsidP="007B4DDC">
      <w:pPr>
        <w:pStyle w:val="Texte2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rFonts w:ascii="Arial" w:hAnsi="Arial"/>
          <w:sz w:val="22"/>
          <w:szCs w:val="22"/>
          <w:lang w:val="fr-FR"/>
        </w:rPr>
      </w:pPr>
      <w:r w:rsidRPr="004C7DDC">
        <w:rPr>
          <w:rFonts w:ascii="Arial" w:hAnsi="Arial"/>
          <w:sz w:val="22"/>
          <w:szCs w:val="22"/>
          <w:lang w:val="fr-FR"/>
        </w:rPr>
        <w:t>Relevé d'identité bancaire à joindre obligatoirement en annexe du présent acte d'engagement.</w:t>
      </w:r>
    </w:p>
    <w:p w:rsidR="007B4DDC" w:rsidRPr="004C7DDC" w:rsidRDefault="007B4DDC" w:rsidP="007B4DDC">
      <w:pPr>
        <w:pStyle w:val="Texte2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rFonts w:ascii="Arial" w:hAnsi="Arial"/>
          <w:sz w:val="22"/>
          <w:szCs w:val="22"/>
          <w:lang w:val="fr-FR"/>
        </w:rPr>
      </w:pPr>
    </w:p>
    <w:p w:rsidR="007B4DDC" w:rsidRPr="004C7DDC" w:rsidRDefault="007B4DDC" w:rsidP="007B4DDC">
      <w:pPr>
        <w:pStyle w:val="Liste2"/>
        <w:numPr>
          <w:ilvl w:val="1"/>
          <w:numId w:val="14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27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sz w:val="22"/>
          <w:szCs w:val="22"/>
        </w:rPr>
        <w:t>Quatrième contractant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sz w:val="22"/>
          <w:szCs w:val="22"/>
        </w:rPr>
        <w:t>au nom de :                ………………………………………………………..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sz w:val="22"/>
          <w:szCs w:val="22"/>
        </w:rPr>
        <w:t>domiciliation :            ………………………………………...……………..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sz w:val="22"/>
          <w:szCs w:val="22"/>
        </w:rPr>
        <w:t>agence :                      ………………………...……………………………..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sz w:val="22"/>
          <w:szCs w:val="22"/>
        </w:rPr>
        <w:t>code banque :             ………………………………………………………..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color w:val="auto"/>
          <w:sz w:val="22"/>
          <w:szCs w:val="22"/>
        </w:rPr>
      </w:pPr>
      <w:r w:rsidRPr="004C7DDC">
        <w:rPr>
          <w:rFonts w:ascii="Arial" w:hAnsi="Arial"/>
          <w:color w:val="auto"/>
          <w:sz w:val="22"/>
          <w:szCs w:val="22"/>
        </w:rPr>
        <w:t>code guichet:             ………………………………………………………..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color w:val="auto"/>
          <w:sz w:val="22"/>
          <w:szCs w:val="22"/>
        </w:rPr>
      </w:pPr>
      <w:r w:rsidRPr="004C7DDC">
        <w:rPr>
          <w:rFonts w:ascii="Arial" w:hAnsi="Arial"/>
          <w:color w:val="auto"/>
          <w:sz w:val="22"/>
          <w:szCs w:val="22"/>
        </w:rPr>
        <w:t>numéro du compte :   ………………………………………………………..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color w:val="auto"/>
          <w:sz w:val="22"/>
          <w:szCs w:val="22"/>
        </w:rPr>
        <w:lastRenderedPageBreak/>
        <w:t>clé:</w:t>
      </w:r>
      <w:r w:rsidRPr="004C7DDC">
        <w:rPr>
          <w:rFonts w:ascii="Arial" w:hAnsi="Arial"/>
          <w:sz w:val="22"/>
          <w:szCs w:val="22"/>
        </w:rPr>
        <w:t xml:space="preserve">                             ………………………………………………………..</w:t>
      </w:r>
    </w:p>
    <w:p w:rsidR="007B4DDC" w:rsidRPr="004C7DDC" w:rsidRDefault="007B4DDC" w:rsidP="007B4DDC">
      <w:pPr>
        <w:pStyle w:val="Texte2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rFonts w:ascii="Arial" w:hAnsi="Arial"/>
          <w:sz w:val="22"/>
          <w:szCs w:val="22"/>
          <w:lang w:val="fr-FR"/>
        </w:rPr>
      </w:pPr>
      <w:r w:rsidRPr="004C7DDC">
        <w:rPr>
          <w:rFonts w:ascii="Arial" w:hAnsi="Arial"/>
          <w:sz w:val="22"/>
          <w:szCs w:val="22"/>
          <w:lang w:val="fr-FR"/>
        </w:rPr>
        <w:t>Relevé d'identité bancaire à joindre obligatoirement en annexe du présent acte d'engagement.</w:t>
      </w:r>
    </w:p>
    <w:p w:rsidR="007B4DDC" w:rsidRPr="004C7DDC" w:rsidRDefault="007B4DDC" w:rsidP="007B4DDC">
      <w:pPr>
        <w:pStyle w:val="Texte2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rFonts w:ascii="Arial" w:hAnsi="Arial"/>
          <w:sz w:val="22"/>
          <w:szCs w:val="22"/>
          <w:lang w:val="fr-FR"/>
        </w:rPr>
      </w:pPr>
    </w:p>
    <w:p w:rsidR="007B4DDC" w:rsidRPr="004C7DDC" w:rsidRDefault="007B4DDC" w:rsidP="007B4DDC">
      <w:pPr>
        <w:pStyle w:val="Liste2"/>
        <w:numPr>
          <w:ilvl w:val="1"/>
          <w:numId w:val="14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27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sz w:val="22"/>
          <w:szCs w:val="22"/>
        </w:rPr>
        <w:t>Cinquième contractant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sz w:val="22"/>
          <w:szCs w:val="22"/>
        </w:rPr>
        <w:t>au nom de :                ………………………………………………………..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sz w:val="22"/>
          <w:szCs w:val="22"/>
        </w:rPr>
        <w:t>domiciliation :            ………………………………………...……………..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sz w:val="22"/>
          <w:szCs w:val="22"/>
        </w:rPr>
        <w:t>agence :                      ………………………...……………………………..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sz w:val="22"/>
          <w:szCs w:val="22"/>
        </w:rPr>
        <w:t>code banque :             ………………………………………………………..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color w:val="auto"/>
          <w:sz w:val="22"/>
          <w:szCs w:val="22"/>
        </w:rPr>
      </w:pPr>
      <w:r w:rsidRPr="004C7DDC">
        <w:rPr>
          <w:rFonts w:ascii="Arial" w:hAnsi="Arial"/>
          <w:color w:val="auto"/>
          <w:sz w:val="22"/>
          <w:szCs w:val="22"/>
        </w:rPr>
        <w:t>code guichet:             ………………………………………………………..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color w:val="auto"/>
          <w:sz w:val="22"/>
          <w:szCs w:val="22"/>
        </w:rPr>
      </w:pPr>
      <w:r w:rsidRPr="004C7DDC">
        <w:rPr>
          <w:rFonts w:ascii="Arial" w:hAnsi="Arial"/>
          <w:color w:val="auto"/>
          <w:sz w:val="22"/>
          <w:szCs w:val="22"/>
        </w:rPr>
        <w:t>numéro du compte :   ………………………………………………………..</w:t>
      </w:r>
    </w:p>
    <w:p w:rsidR="007B4DDC" w:rsidRPr="004C7DDC" w:rsidRDefault="007B4DDC" w:rsidP="007B4DDC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color w:val="auto"/>
          <w:sz w:val="22"/>
          <w:szCs w:val="22"/>
        </w:rPr>
        <w:t>clé:</w:t>
      </w:r>
      <w:r w:rsidRPr="004C7DDC">
        <w:rPr>
          <w:rFonts w:ascii="Arial" w:hAnsi="Arial"/>
          <w:sz w:val="22"/>
          <w:szCs w:val="22"/>
        </w:rPr>
        <w:t xml:space="preserve">                             ………………………………………………………..</w:t>
      </w:r>
    </w:p>
    <w:p w:rsidR="007B4DDC" w:rsidRPr="004C7DDC" w:rsidRDefault="007B4DDC" w:rsidP="007B4DDC">
      <w:pPr>
        <w:pStyle w:val="Texte2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rFonts w:ascii="Arial" w:hAnsi="Arial"/>
          <w:sz w:val="22"/>
          <w:szCs w:val="22"/>
          <w:lang w:val="fr-FR"/>
        </w:rPr>
      </w:pPr>
      <w:r w:rsidRPr="004C7DDC">
        <w:rPr>
          <w:rFonts w:ascii="Arial" w:hAnsi="Arial"/>
          <w:sz w:val="22"/>
          <w:szCs w:val="22"/>
          <w:lang w:val="fr-FR"/>
        </w:rPr>
        <w:t>Relevé d'identité bancaire à joindre obligatoirement en annexe du présent acte d'engagement.</w:t>
      </w:r>
    </w:p>
    <w:p w:rsidR="00AD71E4" w:rsidRPr="004C7DDC" w:rsidRDefault="00AD71E4" w:rsidP="00AD71E4">
      <w:pPr>
        <w:pStyle w:val="Texte2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rFonts w:ascii="Arial" w:hAnsi="Arial"/>
          <w:sz w:val="22"/>
          <w:szCs w:val="22"/>
          <w:lang w:val="fr-FR"/>
        </w:rPr>
      </w:pPr>
    </w:p>
    <w:p w:rsidR="00AD71E4" w:rsidRPr="004C7DDC" w:rsidRDefault="00AD71E4" w:rsidP="00AD71E4">
      <w:pPr>
        <w:pStyle w:val="Liste2"/>
        <w:numPr>
          <w:ilvl w:val="1"/>
          <w:numId w:val="14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27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sz w:val="22"/>
          <w:szCs w:val="22"/>
        </w:rPr>
        <w:t>Sixième contractant</w:t>
      </w:r>
    </w:p>
    <w:p w:rsidR="00AD71E4" w:rsidRPr="004C7DDC" w:rsidRDefault="00AD71E4" w:rsidP="00AD71E4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sz w:val="22"/>
          <w:szCs w:val="22"/>
        </w:rPr>
        <w:t>au nom de :                ………………………………………………………..</w:t>
      </w:r>
    </w:p>
    <w:p w:rsidR="00AD71E4" w:rsidRPr="004C7DDC" w:rsidRDefault="00AD71E4" w:rsidP="00AD71E4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sz w:val="22"/>
          <w:szCs w:val="22"/>
        </w:rPr>
        <w:t>domiciliation :            ………………………………………...……………..</w:t>
      </w:r>
    </w:p>
    <w:p w:rsidR="00AD71E4" w:rsidRPr="004C7DDC" w:rsidRDefault="00AD71E4" w:rsidP="00AD71E4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sz w:val="22"/>
          <w:szCs w:val="22"/>
        </w:rPr>
        <w:t>agence :                      ………………………...……………………………..</w:t>
      </w:r>
    </w:p>
    <w:p w:rsidR="00AD71E4" w:rsidRPr="004C7DDC" w:rsidRDefault="00AD71E4" w:rsidP="00AD71E4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sz w:val="22"/>
          <w:szCs w:val="22"/>
        </w:rPr>
        <w:t>code banque :             ………………………………………………………..</w:t>
      </w:r>
    </w:p>
    <w:p w:rsidR="00AD71E4" w:rsidRPr="004C7DDC" w:rsidRDefault="00AD71E4" w:rsidP="00AD71E4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color w:val="auto"/>
          <w:sz w:val="22"/>
          <w:szCs w:val="22"/>
        </w:rPr>
      </w:pPr>
      <w:r w:rsidRPr="004C7DDC">
        <w:rPr>
          <w:rFonts w:ascii="Arial" w:hAnsi="Arial"/>
          <w:color w:val="auto"/>
          <w:sz w:val="22"/>
          <w:szCs w:val="22"/>
        </w:rPr>
        <w:t>code guichet:             ………………………………………………………..</w:t>
      </w:r>
    </w:p>
    <w:p w:rsidR="00AD71E4" w:rsidRPr="004C7DDC" w:rsidRDefault="00AD71E4" w:rsidP="00AD71E4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color w:val="auto"/>
          <w:sz w:val="22"/>
          <w:szCs w:val="22"/>
        </w:rPr>
      </w:pPr>
      <w:r w:rsidRPr="004C7DDC">
        <w:rPr>
          <w:rFonts w:ascii="Arial" w:hAnsi="Arial"/>
          <w:color w:val="auto"/>
          <w:sz w:val="22"/>
          <w:szCs w:val="22"/>
        </w:rPr>
        <w:t>numéro du compte :   ………………………………………………………..</w:t>
      </w:r>
    </w:p>
    <w:p w:rsidR="00AD71E4" w:rsidRPr="004C7DDC" w:rsidRDefault="00AD71E4" w:rsidP="00AD71E4">
      <w:pPr>
        <w:pStyle w:val="Liste3"/>
        <w:numPr>
          <w:ilvl w:val="2"/>
          <w:numId w:val="15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210"/>
        </w:tabs>
        <w:rPr>
          <w:rFonts w:ascii="Arial" w:hAnsi="Arial"/>
          <w:sz w:val="22"/>
          <w:szCs w:val="22"/>
        </w:rPr>
      </w:pPr>
      <w:r w:rsidRPr="004C7DDC">
        <w:rPr>
          <w:rFonts w:ascii="Arial" w:hAnsi="Arial"/>
          <w:color w:val="auto"/>
          <w:sz w:val="22"/>
          <w:szCs w:val="22"/>
        </w:rPr>
        <w:t>clé:</w:t>
      </w:r>
      <w:r w:rsidRPr="004C7DDC">
        <w:rPr>
          <w:rFonts w:ascii="Arial" w:hAnsi="Arial"/>
          <w:sz w:val="22"/>
          <w:szCs w:val="22"/>
        </w:rPr>
        <w:t xml:space="preserve">                             ………………………………………………………..</w:t>
      </w:r>
    </w:p>
    <w:p w:rsidR="00AD71E4" w:rsidRPr="004C7DDC" w:rsidRDefault="00AD71E4" w:rsidP="00AD71E4">
      <w:pPr>
        <w:pStyle w:val="Texte2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rFonts w:ascii="Arial" w:hAnsi="Arial"/>
          <w:sz w:val="22"/>
          <w:szCs w:val="22"/>
          <w:lang w:val="fr-FR"/>
        </w:rPr>
      </w:pPr>
      <w:r w:rsidRPr="004C7DDC">
        <w:rPr>
          <w:rFonts w:ascii="Arial" w:hAnsi="Arial"/>
          <w:sz w:val="22"/>
          <w:szCs w:val="22"/>
          <w:lang w:val="fr-FR"/>
        </w:rPr>
        <w:t>Relevé d'identité bancaire à joindre obligatoirement en annexe du présent acte d'engagement.</w:t>
      </w:r>
    </w:p>
    <w:p w:rsidR="007B4DDC" w:rsidRPr="004C7DDC" w:rsidRDefault="007B4DDC" w:rsidP="007B4DDC">
      <w:pPr>
        <w:pStyle w:val="Texte2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rFonts w:ascii="Arial" w:hAnsi="Arial"/>
          <w:sz w:val="22"/>
          <w:szCs w:val="22"/>
          <w:lang w:val="fr-FR"/>
        </w:rPr>
      </w:pPr>
    </w:p>
    <w:p w:rsidR="007B4DDC" w:rsidRPr="004C7DDC" w:rsidRDefault="007B4DDC" w:rsidP="007B4DDC">
      <w:pPr>
        <w:pStyle w:val="Texte2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rFonts w:ascii="Arial" w:hAnsi="Arial"/>
          <w:sz w:val="22"/>
          <w:szCs w:val="22"/>
          <w:lang w:val="fr-FR"/>
        </w:rPr>
      </w:pPr>
      <w:r w:rsidRPr="004C7DDC">
        <w:rPr>
          <w:rFonts w:ascii="Arial" w:hAnsi="Arial"/>
          <w:sz w:val="22"/>
          <w:szCs w:val="22"/>
          <w:lang w:val="fr-FR"/>
        </w:rPr>
        <w:t>Les paiements seront effectués en Euros.</w:t>
      </w:r>
    </w:p>
    <w:p w:rsidR="004A2B7B" w:rsidRPr="004C7DDC" w:rsidRDefault="004A2B7B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  <w:bCs/>
          <w:sz w:val="22"/>
          <w:szCs w:val="22"/>
        </w:rPr>
      </w:pPr>
    </w:p>
    <w:p w:rsidR="00714048" w:rsidRPr="004C7DDC" w:rsidRDefault="0071404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  <w:bCs/>
          <w:sz w:val="22"/>
          <w:szCs w:val="22"/>
        </w:rPr>
      </w:pPr>
    </w:p>
    <w:p w:rsidR="004A2B7B" w:rsidRPr="004C7DDC" w:rsidRDefault="004A2B7B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  <w:bCs/>
          <w:sz w:val="22"/>
          <w:szCs w:val="22"/>
        </w:rPr>
      </w:pPr>
    </w:p>
    <w:p w:rsidR="004A2B7B" w:rsidRDefault="007B4DDC" w:rsidP="007B4DDC">
      <w:pPr>
        <w:pStyle w:val="Titre2"/>
        <w:rPr>
          <w:rFonts w:ascii="Arial" w:hAnsi="Arial" w:cs="Arial"/>
          <w:bCs w:val="0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  <w:highlight w:val="lightGray"/>
        </w:rPr>
        <w:t xml:space="preserve">C-4 </w:t>
      </w:r>
      <w:r w:rsidR="004A2B7B" w:rsidRPr="004C7DDC">
        <w:rPr>
          <w:rFonts w:ascii="Arial" w:hAnsi="Arial" w:cs="Arial"/>
          <w:bCs w:val="0"/>
          <w:sz w:val="22"/>
          <w:szCs w:val="22"/>
          <w:highlight w:val="lightGray"/>
        </w:rPr>
        <w:t>Avance </w:t>
      </w:r>
      <w:r w:rsidR="004A2B7B" w:rsidRPr="004C7DDC">
        <w:rPr>
          <w:rFonts w:ascii="Arial" w:hAnsi="Arial" w:cs="Arial"/>
          <w:i/>
          <w:iCs/>
          <w:sz w:val="22"/>
          <w:szCs w:val="22"/>
          <w:highlight w:val="lightGray"/>
        </w:rPr>
        <w:t xml:space="preserve">(article 87 du code des marchés publics) </w:t>
      </w:r>
      <w:r w:rsidR="004A2B7B" w:rsidRPr="004C7DDC">
        <w:rPr>
          <w:rFonts w:ascii="Arial" w:hAnsi="Arial" w:cs="Arial"/>
          <w:bCs w:val="0"/>
          <w:sz w:val="22"/>
          <w:szCs w:val="22"/>
          <w:highlight w:val="lightGray"/>
        </w:rPr>
        <w:t>:</w:t>
      </w:r>
    </w:p>
    <w:p w:rsidR="00914A40" w:rsidRPr="00914A40" w:rsidRDefault="00914A40" w:rsidP="00914A40"/>
    <w:p w:rsidR="00914A40" w:rsidRPr="001F695B" w:rsidRDefault="00914A40" w:rsidP="00914A40">
      <w:pPr>
        <w:pStyle w:val="fcasegauche"/>
        <w:numPr>
          <w:ilvl w:val="0"/>
          <w:numId w:val="2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240"/>
        <w:jc w:val="left"/>
        <w:rPr>
          <w:rFonts w:ascii="Calibri" w:hAnsi="Calibri" w:cs="Arial"/>
          <w:b/>
          <w:bCs/>
          <w:i/>
          <w:iCs/>
          <w:u w:val="single"/>
        </w:rPr>
      </w:pPr>
      <w:r w:rsidRPr="001F695B">
        <w:rPr>
          <w:rFonts w:ascii="Calibri" w:hAnsi="Calibri" w:cs="Arial"/>
          <w:i/>
          <w:iCs/>
        </w:rPr>
        <w:t>Selon l’article 87 du Code des Marchés Publics, une avance est accordée au titulaire d’un marché lorsque le montant initial du marché ou de la tranche est</w:t>
      </w:r>
      <w:r w:rsidRPr="001F695B">
        <w:rPr>
          <w:rFonts w:ascii="Calibri" w:hAnsi="Calibri" w:cs="Arial"/>
          <w:b/>
          <w:bCs/>
          <w:i/>
          <w:iCs/>
        </w:rPr>
        <w:t xml:space="preserve"> supérieur à 50 000 € H.T et dans la mesure où le délai d’exécution est supérieur à deux mois. Cette avance n’est due au titulaire du marché que sur la part du marché qui ne fait pas l’objet de sous-traitance.</w:t>
      </w:r>
    </w:p>
    <w:p w:rsidR="00914A40" w:rsidRPr="001F695B" w:rsidRDefault="00914A40" w:rsidP="00914A40">
      <w:pPr>
        <w:pStyle w:val="fcasegauch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240"/>
        <w:ind w:left="0" w:firstLine="0"/>
        <w:jc w:val="left"/>
        <w:rPr>
          <w:rFonts w:ascii="Calibri" w:hAnsi="Calibri" w:cs="Arial"/>
          <w:b/>
          <w:bCs/>
          <w:i/>
          <w:iCs/>
          <w:u w:val="single"/>
        </w:rPr>
      </w:pPr>
      <w:r w:rsidRPr="001F695B">
        <w:rPr>
          <w:rFonts w:ascii="Calibri" w:hAnsi="Calibri" w:cs="Arial"/>
          <w:i/>
          <w:iCs/>
        </w:rPr>
        <w:t>En deçà de ce montant, l’avance  ne sera pas accordée par la commune de Villeneuve-Tolosane.</w:t>
      </w:r>
    </w:p>
    <w:p w:rsidR="00914A40" w:rsidRPr="004C7DDC" w:rsidRDefault="00914A40" w:rsidP="00914A40">
      <w:pPr>
        <w:pStyle w:val="Titre3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="Arial" w:hAnsi="Arial"/>
          <w:szCs w:val="22"/>
          <w:lang w:val="fr-FR"/>
        </w:rPr>
      </w:pPr>
      <w:r>
        <w:rPr>
          <w:rFonts w:ascii="Arial" w:hAnsi="Arial"/>
          <w:szCs w:val="22"/>
          <w:lang w:val="fr-FR"/>
        </w:rPr>
        <w:t>4</w:t>
      </w:r>
      <w:r w:rsidRPr="004C7DDC">
        <w:rPr>
          <w:rFonts w:ascii="Arial" w:hAnsi="Arial"/>
          <w:szCs w:val="22"/>
          <w:lang w:val="fr-FR"/>
        </w:rPr>
        <w:t>.2 - Groupement de cotraitants</w:t>
      </w:r>
    </w:p>
    <w:p w:rsidR="00AD71E4" w:rsidRPr="00914A40" w:rsidRDefault="00914A40" w:rsidP="00914A40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="Arial" w:hAnsi="Arial"/>
          <w:sz w:val="22"/>
          <w:szCs w:val="22"/>
          <w:lang w:val="fr-FR"/>
        </w:rPr>
      </w:pPr>
      <w:r w:rsidRPr="004C7DDC">
        <w:rPr>
          <w:rFonts w:ascii="Arial" w:hAnsi="Arial"/>
          <w:sz w:val="22"/>
          <w:szCs w:val="22"/>
          <w:lang w:val="fr-FR"/>
        </w:rPr>
        <w:t>La (les) personne(s) désignée(s) ci-après :</w:t>
      </w:r>
    </w:p>
    <w:p w:rsidR="00914A40" w:rsidRDefault="00914A40">
      <w:pPr>
        <w:tabs>
          <w:tab w:val="left" w:pos="426"/>
        </w:tabs>
        <w:rPr>
          <w:rFonts w:ascii="Arial" w:hAnsi="Arial" w:cs="Arial"/>
          <w:bCs/>
          <w:i/>
          <w:sz w:val="22"/>
          <w:szCs w:val="22"/>
        </w:rPr>
      </w:pPr>
    </w:p>
    <w:p w:rsidR="00914A40" w:rsidRPr="004C7DDC" w:rsidRDefault="00914A40">
      <w:pPr>
        <w:tabs>
          <w:tab w:val="left" w:pos="426"/>
        </w:tabs>
        <w:rPr>
          <w:rFonts w:ascii="Arial" w:hAnsi="Arial" w:cs="Arial"/>
          <w:bCs/>
          <w:i/>
          <w:sz w:val="22"/>
          <w:szCs w:val="22"/>
        </w:rPr>
      </w:pPr>
    </w:p>
    <w:p w:rsidR="00914A40" w:rsidRPr="001F695B" w:rsidRDefault="000B58D4" w:rsidP="00914A40">
      <w:pPr>
        <w:tabs>
          <w:tab w:val="left" w:pos="426"/>
        </w:tabs>
        <w:spacing w:after="120"/>
        <w:jc w:val="both"/>
        <w:rPr>
          <w:rFonts w:ascii="Calibri" w:hAnsi="Calibri" w:cs="Arial"/>
          <w:b/>
        </w:rPr>
      </w:pPr>
      <w:r w:rsidRPr="001F695B">
        <w:rPr>
          <w:rFonts w:ascii="Calibri" w:hAnsi="Calibri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914A40" w:rsidRPr="001F695B">
        <w:rPr>
          <w:rFonts w:ascii="Calibri" w:hAnsi="Calibri" w:cs="Arial"/>
        </w:rPr>
        <w:instrText xml:space="preserve"> FORMCHECKBOX </w:instrText>
      </w:r>
      <w:r>
        <w:rPr>
          <w:rFonts w:ascii="Calibri" w:hAnsi="Calibri" w:cs="Arial"/>
        </w:rPr>
      </w:r>
      <w:r>
        <w:rPr>
          <w:rFonts w:ascii="Calibri" w:hAnsi="Calibri" w:cs="Arial"/>
        </w:rPr>
        <w:fldChar w:fldCharType="separate"/>
      </w:r>
      <w:r w:rsidRPr="001F695B">
        <w:rPr>
          <w:rFonts w:ascii="Calibri" w:hAnsi="Calibri" w:cs="Arial"/>
        </w:rPr>
        <w:fldChar w:fldCharType="end"/>
      </w:r>
      <w:r w:rsidR="00914A40" w:rsidRPr="001F695B">
        <w:rPr>
          <w:rFonts w:ascii="Calibri" w:hAnsi="Calibri" w:cs="Arial"/>
        </w:rPr>
        <w:tab/>
      </w:r>
      <w:proofErr w:type="gramStart"/>
      <w:r w:rsidR="00914A40" w:rsidRPr="001F695B">
        <w:rPr>
          <w:rFonts w:ascii="Calibri" w:hAnsi="Calibri" w:cs="Arial"/>
        </w:rPr>
        <w:t>demande</w:t>
      </w:r>
      <w:proofErr w:type="gramEnd"/>
      <w:r w:rsidR="00914A40" w:rsidRPr="001F695B">
        <w:rPr>
          <w:rFonts w:ascii="Calibri" w:hAnsi="Calibri" w:cs="Arial"/>
        </w:rPr>
        <w:t xml:space="preserve"> à bénéficier de l'avance </w:t>
      </w:r>
    </w:p>
    <w:p w:rsidR="00914A40" w:rsidRPr="001F695B" w:rsidRDefault="000B58D4" w:rsidP="00914A40">
      <w:pPr>
        <w:tabs>
          <w:tab w:val="left" w:pos="426"/>
        </w:tabs>
        <w:spacing w:after="120"/>
        <w:jc w:val="both"/>
        <w:rPr>
          <w:rFonts w:ascii="Calibri" w:hAnsi="Calibri" w:cs="Arial"/>
          <w:b/>
        </w:rPr>
      </w:pPr>
      <w:r w:rsidRPr="001F695B">
        <w:rPr>
          <w:rFonts w:ascii="Calibri" w:hAnsi="Calibri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914A40" w:rsidRPr="001F695B">
        <w:rPr>
          <w:rFonts w:ascii="Calibri" w:hAnsi="Calibri" w:cs="Arial"/>
        </w:rPr>
        <w:instrText xml:space="preserve"> FORMCHECKBOX </w:instrText>
      </w:r>
      <w:r>
        <w:rPr>
          <w:rFonts w:ascii="Calibri" w:hAnsi="Calibri" w:cs="Arial"/>
        </w:rPr>
      </w:r>
      <w:r>
        <w:rPr>
          <w:rFonts w:ascii="Calibri" w:hAnsi="Calibri" w:cs="Arial"/>
        </w:rPr>
        <w:fldChar w:fldCharType="separate"/>
      </w:r>
      <w:r w:rsidRPr="001F695B">
        <w:rPr>
          <w:rFonts w:ascii="Calibri" w:hAnsi="Calibri" w:cs="Arial"/>
        </w:rPr>
        <w:fldChar w:fldCharType="end"/>
      </w:r>
      <w:r w:rsidR="00914A40" w:rsidRPr="001F695B">
        <w:rPr>
          <w:rFonts w:ascii="Calibri" w:hAnsi="Calibri" w:cs="Arial"/>
        </w:rPr>
        <w:tab/>
      </w:r>
      <w:proofErr w:type="gramStart"/>
      <w:r w:rsidR="00914A40" w:rsidRPr="001F695B">
        <w:rPr>
          <w:rFonts w:ascii="Calibri" w:hAnsi="Calibri" w:cs="Arial"/>
        </w:rPr>
        <w:t>renonce</w:t>
      </w:r>
      <w:proofErr w:type="gramEnd"/>
      <w:r w:rsidR="00914A40" w:rsidRPr="001F695B">
        <w:rPr>
          <w:rFonts w:ascii="Calibri" w:hAnsi="Calibri" w:cs="Arial"/>
        </w:rPr>
        <w:t xml:space="preserve"> au bénéfice de l'avance </w:t>
      </w:r>
    </w:p>
    <w:p w:rsidR="00914A40" w:rsidRPr="001F695B" w:rsidRDefault="00914A40" w:rsidP="00914A40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Calibri" w:hAnsi="Calibri" w:cs="Arial"/>
          <w:b/>
          <w:bCs/>
          <w:i/>
          <w:iCs/>
        </w:rPr>
      </w:pPr>
      <w:r w:rsidRPr="001F695B">
        <w:rPr>
          <w:rFonts w:ascii="Calibri" w:hAnsi="Calibri" w:cs="Arial"/>
          <w:b/>
          <w:bCs/>
          <w:i/>
          <w:iCs/>
        </w:rPr>
        <w:t>Si aucune des 2 cases n’est cochée, le prestataire renonce expressément à l’avance.</w:t>
      </w:r>
    </w:p>
    <w:p w:rsidR="00914A40" w:rsidRPr="001F695B" w:rsidRDefault="00914A40" w:rsidP="00914A40">
      <w:pPr>
        <w:pStyle w:val="fcasegauche"/>
        <w:spacing w:after="240"/>
        <w:jc w:val="left"/>
        <w:rPr>
          <w:rFonts w:ascii="Calibri" w:hAnsi="Calibri" w:cs="Arial"/>
        </w:rPr>
      </w:pPr>
    </w:p>
    <w:p w:rsidR="007B4DDC" w:rsidRPr="002B7F7B" w:rsidRDefault="00914A40" w:rsidP="002B7F7B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Calibri" w:hAnsi="Calibri" w:cs="Arial"/>
          <w:bCs/>
        </w:rPr>
      </w:pPr>
      <w:r w:rsidRPr="001F695B">
        <w:rPr>
          <w:rFonts w:ascii="Calibri" w:hAnsi="Calibri" w:cs="Arial"/>
          <w:bCs/>
        </w:rPr>
        <w:t xml:space="preserve">NB: Le bénéficiaire de l’avance est informé que la collectivité territoriale demande la constitution d’une garantie à première demande pour tout ou partie du remboursement de l’avance. Conformément à l'article 102 du CMP, les deux parties peuvent d'un commun accord substituer à la constitution d'une garantie à première demande celle d'une caution personnelle et solidaire. </w:t>
      </w:r>
    </w:p>
    <w:p w:rsidR="004A2B7B" w:rsidRDefault="004A2B7B">
      <w:pPr>
        <w:tabs>
          <w:tab w:val="left" w:pos="426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C6256A" w:rsidRDefault="00C6256A">
      <w:pPr>
        <w:tabs>
          <w:tab w:val="left" w:pos="426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C6256A" w:rsidRPr="004C7DDC" w:rsidRDefault="00C6256A">
      <w:pPr>
        <w:tabs>
          <w:tab w:val="left" w:pos="426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4A2B7B" w:rsidRPr="004C7DDC" w:rsidRDefault="004A2B7B">
      <w:pPr>
        <w:tabs>
          <w:tab w:val="left" w:pos="426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4A2B7B" w:rsidRPr="00E36B36" w:rsidRDefault="007B4DDC">
      <w:pPr>
        <w:pStyle w:val="Titre4"/>
        <w:tabs>
          <w:tab w:val="clear" w:pos="-142"/>
          <w:tab w:val="clear" w:pos="4111"/>
          <w:tab w:val="left" w:pos="426"/>
        </w:tabs>
        <w:rPr>
          <w:sz w:val="22"/>
          <w:szCs w:val="22"/>
        </w:rPr>
      </w:pPr>
      <w:r w:rsidRPr="00E36B36">
        <w:rPr>
          <w:sz w:val="22"/>
          <w:szCs w:val="22"/>
        </w:rPr>
        <w:lastRenderedPageBreak/>
        <w:t xml:space="preserve">C- </w:t>
      </w:r>
      <w:r w:rsidR="004A2B7B" w:rsidRPr="00E36B36">
        <w:rPr>
          <w:sz w:val="22"/>
          <w:szCs w:val="22"/>
        </w:rPr>
        <w:t xml:space="preserve">5 </w:t>
      </w:r>
      <w:r w:rsidR="000F009A" w:rsidRPr="00E36B36">
        <w:rPr>
          <w:sz w:val="22"/>
          <w:szCs w:val="22"/>
        </w:rPr>
        <w:t>Délais</w:t>
      </w:r>
      <w:r w:rsidR="004A2B7B" w:rsidRPr="00E36B36">
        <w:rPr>
          <w:sz w:val="22"/>
          <w:szCs w:val="22"/>
        </w:rPr>
        <w:t> :</w:t>
      </w:r>
    </w:p>
    <w:p w:rsidR="006F3790" w:rsidRPr="00E36B36" w:rsidRDefault="006F3790" w:rsidP="006F3790">
      <w:pPr>
        <w:pStyle w:val="Corpsdetexte2"/>
        <w:ind w:left="0"/>
        <w:rPr>
          <w:i w:val="0"/>
          <w:sz w:val="22"/>
          <w:szCs w:val="22"/>
        </w:rPr>
      </w:pPr>
    </w:p>
    <w:p w:rsidR="006F3790" w:rsidRPr="00E36B36" w:rsidRDefault="006F3790" w:rsidP="006F3790">
      <w:pPr>
        <w:pStyle w:val="Corpsdetexte2"/>
        <w:ind w:left="0"/>
        <w:rPr>
          <w:i w:val="0"/>
          <w:sz w:val="22"/>
          <w:szCs w:val="22"/>
        </w:rPr>
      </w:pPr>
      <w:r w:rsidRPr="00E36B36">
        <w:rPr>
          <w:i w:val="0"/>
          <w:sz w:val="22"/>
          <w:szCs w:val="22"/>
        </w:rPr>
        <w:t>Les délais d’exécution de chaque élément de mission sont fixés comme suit :</w:t>
      </w:r>
    </w:p>
    <w:p w:rsidR="006F3790" w:rsidRPr="00E36B36" w:rsidRDefault="006F3790" w:rsidP="006F379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030"/>
        <w:gridCol w:w="2160"/>
        <w:gridCol w:w="2340"/>
      </w:tblGrid>
      <w:tr w:rsidR="006F3790" w:rsidRPr="00E36B36" w:rsidTr="00FE5279">
        <w:tc>
          <w:tcPr>
            <w:tcW w:w="4030" w:type="dxa"/>
          </w:tcPr>
          <w:p w:rsidR="006F3790" w:rsidRPr="00E36B36" w:rsidRDefault="006F3790" w:rsidP="00FE5279">
            <w:pPr>
              <w:pStyle w:val="Corpsdetexte"/>
              <w:spacing w:before="0" w:after="240"/>
              <w:rPr>
                <w:sz w:val="22"/>
                <w:szCs w:val="22"/>
              </w:rPr>
            </w:pPr>
            <w:r w:rsidRPr="00E36B36">
              <w:rPr>
                <w:sz w:val="22"/>
                <w:szCs w:val="22"/>
              </w:rPr>
              <w:t>Etudes d’avant-projet sommaire (APS)</w:t>
            </w:r>
          </w:p>
        </w:tc>
        <w:tc>
          <w:tcPr>
            <w:tcW w:w="2160" w:type="dxa"/>
          </w:tcPr>
          <w:p w:rsidR="006F3790" w:rsidRPr="00E36B36" w:rsidRDefault="00E36B36" w:rsidP="00FE5279">
            <w:pPr>
              <w:pStyle w:val="Corpsdetexte"/>
              <w:spacing w:before="0"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340" w:type="dxa"/>
          </w:tcPr>
          <w:p w:rsidR="006F3790" w:rsidRPr="00E36B36" w:rsidRDefault="006F3790" w:rsidP="00FE5279">
            <w:pPr>
              <w:pStyle w:val="Corpsdetexte"/>
              <w:spacing w:before="0" w:after="240"/>
              <w:rPr>
                <w:sz w:val="22"/>
                <w:szCs w:val="22"/>
              </w:rPr>
            </w:pPr>
            <w:r w:rsidRPr="00E36B36">
              <w:rPr>
                <w:sz w:val="22"/>
                <w:szCs w:val="22"/>
              </w:rPr>
              <w:t>Semaines</w:t>
            </w:r>
          </w:p>
        </w:tc>
      </w:tr>
      <w:tr w:rsidR="006F3790" w:rsidRPr="00E36B36" w:rsidTr="00FE5279">
        <w:trPr>
          <w:trHeight w:val="415"/>
        </w:trPr>
        <w:tc>
          <w:tcPr>
            <w:tcW w:w="4030" w:type="dxa"/>
          </w:tcPr>
          <w:p w:rsidR="006F3790" w:rsidRPr="00E36B36" w:rsidRDefault="006F3790" w:rsidP="00FE5279">
            <w:pPr>
              <w:pStyle w:val="Corpsdetexte"/>
              <w:spacing w:before="0" w:after="240"/>
              <w:rPr>
                <w:sz w:val="22"/>
                <w:szCs w:val="22"/>
              </w:rPr>
            </w:pPr>
            <w:r w:rsidRPr="00E36B36">
              <w:rPr>
                <w:sz w:val="22"/>
                <w:szCs w:val="22"/>
              </w:rPr>
              <w:t>Etudes d’avant-projet définitif (APD)</w:t>
            </w:r>
          </w:p>
          <w:p w:rsidR="006F3790" w:rsidRPr="00E36B36" w:rsidRDefault="006F3790" w:rsidP="00FE5279">
            <w:pPr>
              <w:pStyle w:val="Corpsdetexte"/>
              <w:spacing w:before="0" w:after="240"/>
              <w:rPr>
                <w:sz w:val="22"/>
                <w:szCs w:val="22"/>
              </w:rPr>
            </w:pPr>
            <w:r w:rsidRPr="00E36B36">
              <w:rPr>
                <w:sz w:val="22"/>
                <w:szCs w:val="22"/>
              </w:rPr>
              <w:t>Permis de Construire (PC)</w:t>
            </w:r>
          </w:p>
        </w:tc>
        <w:tc>
          <w:tcPr>
            <w:tcW w:w="2160" w:type="dxa"/>
          </w:tcPr>
          <w:p w:rsidR="006F3790" w:rsidRPr="00E36B36" w:rsidRDefault="006F3790" w:rsidP="00FE5279">
            <w:pPr>
              <w:pStyle w:val="Corpsdetexte"/>
              <w:spacing w:before="0" w:after="240"/>
              <w:jc w:val="center"/>
              <w:rPr>
                <w:sz w:val="22"/>
                <w:szCs w:val="22"/>
              </w:rPr>
            </w:pPr>
          </w:p>
          <w:p w:rsidR="006F3790" w:rsidRPr="00E36B36" w:rsidRDefault="00E36B36" w:rsidP="00FE5279">
            <w:pPr>
              <w:pStyle w:val="Corpsdetexte"/>
              <w:spacing w:before="0" w:after="24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6</w:t>
            </w:r>
          </w:p>
        </w:tc>
        <w:tc>
          <w:tcPr>
            <w:tcW w:w="2340" w:type="dxa"/>
          </w:tcPr>
          <w:p w:rsidR="006F3790" w:rsidRPr="00E36B36" w:rsidRDefault="006F3790" w:rsidP="00FE5279">
            <w:pPr>
              <w:pStyle w:val="Corpsdetexte"/>
              <w:spacing w:before="0" w:after="240"/>
              <w:rPr>
                <w:sz w:val="22"/>
                <w:szCs w:val="22"/>
              </w:rPr>
            </w:pPr>
          </w:p>
          <w:p w:rsidR="006F3790" w:rsidRPr="00E36B36" w:rsidRDefault="006F3790" w:rsidP="00FE5279">
            <w:pPr>
              <w:pStyle w:val="Corpsdetexte"/>
              <w:spacing w:before="0" w:after="240"/>
              <w:rPr>
                <w:sz w:val="22"/>
                <w:szCs w:val="22"/>
                <w:lang w:val="en-GB"/>
              </w:rPr>
            </w:pPr>
            <w:r w:rsidRPr="00E36B36">
              <w:rPr>
                <w:sz w:val="22"/>
                <w:szCs w:val="22"/>
              </w:rPr>
              <w:t>Semaines</w:t>
            </w:r>
          </w:p>
        </w:tc>
      </w:tr>
      <w:tr w:rsidR="006F3790" w:rsidRPr="00E36B36" w:rsidTr="00FE5279">
        <w:tc>
          <w:tcPr>
            <w:tcW w:w="4030" w:type="dxa"/>
          </w:tcPr>
          <w:p w:rsidR="006F3790" w:rsidRPr="00E36B36" w:rsidRDefault="006F3790" w:rsidP="00FE5279">
            <w:pPr>
              <w:pStyle w:val="Corpsdetexte"/>
              <w:spacing w:before="0" w:after="240"/>
              <w:rPr>
                <w:sz w:val="22"/>
                <w:szCs w:val="22"/>
                <w:lang w:val="en-GB"/>
              </w:rPr>
            </w:pPr>
            <w:r w:rsidRPr="00E36B36">
              <w:rPr>
                <w:sz w:val="22"/>
                <w:szCs w:val="22"/>
              </w:rPr>
              <w:t>Projet</w:t>
            </w:r>
            <w:r w:rsidRPr="00E36B36">
              <w:rPr>
                <w:sz w:val="22"/>
                <w:szCs w:val="22"/>
                <w:lang w:val="en-GB"/>
              </w:rPr>
              <w:t xml:space="preserve"> (PRO + ACT)</w:t>
            </w:r>
          </w:p>
        </w:tc>
        <w:tc>
          <w:tcPr>
            <w:tcW w:w="2160" w:type="dxa"/>
          </w:tcPr>
          <w:p w:rsidR="006F3790" w:rsidRPr="00E36B36" w:rsidRDefault="00E36B36" w:rsidP="00FE5279">
            <w:pPr>
              <w:pStyle w:val="Corpsdetexte"/>
              <w:spacing w:before="0"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340" w:type="dxa"/>
          </w:tcPr>
          <w:p w:rsidR="006F3790" w:rsidRPr="00E36B36" w:rsidRDefault="006F3790" w:rsidP="00FE5279">
            <w:pPr>
              <w:pStyle w:val="Corpsdetexte"/>
              <w:spacing w:before="0" w:after="240"/>
              <w:rPr>
                <w:sz w:val="22"/>
                <w:szCs w:val="22"/>
              </w:rPr>
            </w:pPr>
            <w:r w:rsidRPr="00E36B36">
              <w:rPr>
                <w:sz w:val="22"/>
                <w:szCs w:val="22"/>
              </w:rPr>
              <w:t>Semaines</w:t>
            </w:r>
          </w:p>
        </w:tc>
      </w:tr>
      <w:tr w:rsidR="006F3790" w:rsidRPr="004C7DDC" w:rsidTr="00FE5279">
        <w:tc>
          <w:tcPr>
            <w:tcW w:w="4030" w:type="dxa"/>
          </w:tcPr>
          <w:p w:rsidR="006F3790" w:rsidRPr="00E36B36" w:rsidRDefault="006F3790" w:rsidP="00E36B36">
            <w:pPr>
              <w:pStyle w:val="Corpsdetexte"/>
              <w:spacing w:before="0" w:after="240"/>
              <w:rPr>
                <w:sz w:val="22"/>
                <w:szCs w:val="22"/>
              </w:rPr>
            </w:pPr>
            <w:r w:rsidRPr="00E36B36">
              <w:rPr>
                <w:sz w:val="22"/>
                <w:szCs w:val="22"/>
              </w:rPr>
              <w:t xml:space="preserve">Dossier </w:t>
            </w:r>
            <w:r w:rsidR="00E36B36">
              <w:rPr>
                <w:sz w:val="22"/>
                <w:szCs w:val="22"/>
              </w:rPr>
              <w:t xml:space="preserve">des ouvrages exécutés </w:t>
            </w:r>
            <w:r w:rsidR="00B45033">
              <w:rPr>
                <w:sz w:val="22"/>
                <w:szCs w:val="22"/>
              </w:rPr>
              <w:t>(DO</w:t>
            </w:r>
            <w:r w:rsidRPr="00E36B36">
              <w:rPr>
                <w:sz w:val="22"/>
                <w:szCs w:val="22"/>
              </w:rPr>
              <w:t>E)</w:t>
            </w:r>
          </w:p>
        </w:tc>
        <w:tc>
          <w:tcPr>
            <w:tcW w:w="2160" w:type="dxa"/>
          </w:tcPr>
          <w:p w:rsidR="006F3790" w:rsidRPr="00E36B36" w:rsidRDefault="00B26949" w:rsidP="00FE5279">
            <w:pPr>
              <w:pStyle w:val="Corpsdetexte"/>
              <w:spacing w:before="0"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340" w:type="dxa"/>
          </w:tcPr>
          <w:p w:rsidR="006F3790" w:rsidRPr="004C7DDC" w:rsidRDefault="006F3790" w:rsidP="00FE5279">
            <w:pPr>
              <w:pStyle w:val="Corpsdetexte"/>
              <w:spacing w:before="0" w:after="240"/>
              <w:rPr>
                <w:sz w:val="22"/>
                <w:szCs w:val="22"/>
              </w:rPr>
            </w:pPr>
            <w:r w:rsidRPr="00E36B36">
              <w:rPr>
                <w:sz w:val="22"/>
                <w:szCs w:val="22"/>
              </w:rPr>
              <w:t>Semaines</w:t>
            </w:r>
            <w:r w:rsidRPr="004C7DDC">
              <w:rPr>
                <w:sz w:val="22"/>
                <w:szCs w:val="22"/>
              </w:rPr>
              <w:t xml:space="preserve"> </w:t>
            </w:r>
          </w:p>
        </w:tc>
      </w:tr>
    </w:tbl>
    <w:p w:rsidR="004A2B7B" w:rsidRPr="004C7DDC" w:rsidRDefault="004A2B7B">
      <w:pPr>
        <w:tabs>
          <w:tab w:val="left" w:pos="426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4A2B7B" w:rsidRPr="004C7DDC" w:rsidRDefault="004A2B7B">
      <w:pPr>
        <w:tabs>
          <w:tab w:val="left" w:pos="426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4A2B7B" w:rsidRPr="004C7DDC" w:rsidRDefault="004A2B7B">
      <w:pPr>
        <w:tabs>
          <w:tab w:val="left" w:pos="426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4A2B7B" w:rsidRPr="004C7DDC" w:rsidRDefault="007B4DDC">
      <w:pPr>
        <w:tabs>
          <w:tab w:val="left" w:pos="426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4C7DDC">
        <w:rPr>
          <w:rFonts w:ascii="Arial" w:hAnsi="Arial" w:cs="Arial"/>
          <w:b/>
          <w:bCs/>
          <w:sz w:val="22"/>
          <w:szCs w:val="22"/>
          <w:highlight w:val="lightGray"/>
        </w:rPr>
        <w:t>C-</w:t>
      </w:r>
      <w:r w:rsidR="004A2B7B" w:rsidRPr="004C7DDC">
        <w:rPr>
          <w:rFonts w:ascii="Arial" w:hAnsi="Arial" w:cs="Arial"/>
          <w:b/>
          <w:bCs/>
          <w:sz w:val="22"/>
          <w:szCs w:val="22"/>
          <w:highlight w:val="lightGray"/>
        </w:rPr>
        <w:t>6 - Délai de validité de l’offre :</w:t>
      </w:r>
    </w:p>
    <w:p w:rsidR="004A2B7B" w:rsidRPr="004C7DDC" w:rsidRDefault="004A2B7B">
      <w:pPr>
        <w:pStyle w:val="fcase1ertab"/>
        <w:ind w:left="0" w:firstLine="0"/>
        <w:rPr>
          <w:rFonts w:ascii="Arial" w:hAnsi="Arial" w:cs="Arial"/>
          <w:sz w:val="22"/>
          <w:szCs w:val="22"/>
        </w:rPr>
      </w:pPr>
    </w:p>
    <w:p w:rsidR="004A2B7B" w:rsidRPr="004C7DDC" w:rsidRDefault="004A2B7B">
      <w:pPr>
        <w:pStyle w:val="fcase1ertab"/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 xml:space="preserve">Le présent engagement me lie pour le délai de validité des offres indiqué </w:t>
      </w:r>
      <w:r w:rsidR="00914A40">
        <w:rPr>
          <w:rFonts w:ascii="Arial" w:hAnsi="Arial" w:cs="Arial"/>
          <w:sz w:val="22"/>
          <w:szCs w:val="22"/>
        </w:rPr>
        <w:t xml:space="preserve">dans </w:t>
      </w:r>
      <w:r w:rsidRPr="004C7DDC">
        <w:rPr>
          <w:rFonts w:ascii="Arial" w:hAnsi="Arial" w:cs="Arial"/>
          <w:sz w:val="22"/>
          <w:szCs w:val="22"/>
        </w:rPr>
        <w:t>l'avis d'appel public à la concurrence.</w:t>
      </w:r>
    </w:p>
    <w:p w:rsidR="004A2B7B" w:rsidRPr="004C7DDC" w:rsidRDefault="004A2B7B">
      <w:pPr>
        <w:jc w:val="both"/>
        <w:rPr>
          <w:rFonts w:ascii="Arial" w:hAnsi="Arial" w:cs="Arial"/>
          <w:sz w:val="22"/>
          <w:szCs w:val="22"/>
        </w:rPr>
      </w:pPr>
    </w:p>
    <w:p w:rsidR="00AD71E4" w:rsidRPr="004C7DDC" w:rsidRDefault="00AD71E4">
      <w:pPr>
        <w:jc w:val="both"/>
        <w:rPr>
          <w:rFonts w:ascii="Arial" w:hAnsi="Arial" w:cs="Arial"/>
          <w:sz w:val="22"/>
          <w:szCs w:val="22"/>
        </w:rPr>
      </w:pPr>
    </w:p>
    <w:p w:rsidR="00AD71E4" w:rsidRPr="004C7DDC" w:rsidRDefault="00AD71E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0419"/>
      </w:tblGrid>
      <w:tr w:rsidR="004A2B7B" w:rsidRPr="004C7DDC">
        <w:tc>
          <w:tcPr>
            <w:tcW w:w="10419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4A2B7B" w:rsidRPr="004C7DDC" w:rsidRDefault="007B4DD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7DDC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4A2B7B" w:rsidRPr="004C7DD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Signature de l’offre par le candidat.</w:t>
            </w:r>
          </w:p>
        </w:tc>
      </w:tr>
    </w:tbl>
    <w:p w:rsidR="004A2B7B" w:rsidRPr="004C7DDC" w:rsidRDefault="004A2B7B">
      <w:pPr>
        <w:jc w:val="both"/>
        <w:rPr>
          <w:rFonts w:ascii="Arial" w:hAnsi="Arial" w:cs="Arial"/>
          <w:sz w:val="22"/>
          <w:szCs w:val="22"/>
        </w:rPr>
      </w:pPr>
    </w:p>
    <w:p w:rsidR="004A2B7B" w:rsidRPr="004C7DDC" w:rsidRDefault="004A2B7B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44"/>
        <w:gridCol w:w="2694"/>
        <w:gridCol w:w="2976"/>
      </w:tblGrid>
      <w:tr w:rsidR="004A2B7B" w:rsidRPr="004C7DDC">
        <w:tc>
          <w:tcPr>
            <w:tcW w:w="4644" w:type="dxa"/>
            <w:vAlign w:val="center"/>
          </w:tcPr>
          <w:p w:rsidR="004A2B7B" w:rsidRPr="004C7DDC" w:rsidRDefault="004A2B7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7DDC">
              <w:rPr>
                <w:rFonts w:ascii="Arial" w:hAnsi="Arial" w:cs="Arial"/>
                <w:b/>
                <w:bCs/>
                <w:sz w:val="22"/>
                <w:szCs w:val="22"/>
              </w:rPr>
              <w:t>Nom, prénom et qualité</w:t>
            </w:r>
          </w:p>
          <w:p w:rsidR="004A2B7B" w:rsidRPr="004C7DDC" w:rsidRDefault="004A2B7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7DDC">
              <w:rPr>
                <w:rFonts w:ascii="Arial" w:hAnsi="Arial" w:cs="Arial"/>
                <w:b/>
                <w:bCs/>
                <w:sz w:val="22"/>
                <w:szCs w:val="22"/>
              </w:rPr>
              <w:t>du signataire (*)</w:t>
            </w:r>
          </w:p>
        </w:tc>
        <w:tc>
          <w:tcPr>
            <w:tcW w:w="2694" w:type="dxa"/>
            <w:vAlign w:val="center"/>
          </w:tcPr>
          <w:p w:rsidR="004A2B7B" w:rsidRPr="004C7DDC" w:rsidRDefault="004A2B7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7DDC">
              <w:rPr>
                <w:rFonts w:ascii="Arial" w:hAnsi="Arial" w:cs="Arial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2976" w:type="dxa"/>
            <w:vAlign w:val="center"/>
          </w:tcPr>
          <w:p w:rsidR="004A2B7B" w:rsidRPr="004C7DDC" w:rsidRDefault="004A2B7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7DDC">
              <w:rPr>
                <w:rFonts w:ascii="Arial" w:hAnsi="Arial" w:cs="Arial"/>
                <w:b/>
                <w:bCs/>
                <w:sz w:val="22"/>
                <w:szCs w:val="22"/>
              </w:rPr>
              <w:t>Signature</w:t>
            </w:r>
          </w:p>
        </w:tc>
      </w:tr>
      <w:tr w:rsidR="004A2B7B" w:rsidRPr="004C7DDC">
        <w:trPr>
          <w:trHeight w:val="1021"/>
        </w:trPr>
        <w:tc>
          <w:tcPr>
            <w:tcW w:w="4644" w:type="dxa"/>
            <w:tcBorders>
              <w:bottom w:val="nil"/>
            </w:tcBorders>
            <w:shd w:val="solid" w:color="CCECFF" w:fill="auto"/>
          </w:tcPr>
          <w:p w:rsidR="004A2B7B" w:rsidRPr="004C7DDC" w:rsidRDefault="004A2B7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bottom w:val="nil"/>
            </w:tcBorders>
            <w:shd w:val="solid" w:color="CCECFF" w:fill="auto"/>
          </w:tcPr>
          <w:p w:rsidR="004A2B7B" w:rsidRPr="004C7DDC" w:rsidRDefault="004A2B7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76" w:type="dxa"/>
            <w:tcBorders>
              <w:bottom w:val="nil"/>
            </w:tcBorders>
            <w:shd w:val="solid" w:color="CCECFF" w:fill="auto"/>
          </w:tcPr>
          <w:p w:rsidR="004A2B7B" w:rsidRPr="004C7DDC" w:rsidRDefault="004A2B7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A2B7B" w:rsidRPr="004C7DDC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</w:tcPr>
          <w:p w:rsidR="004A2B7B" w:rsidRPr="004C7DDC" w:rsidRDefault="004A2B7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A2B7B" w:rsidRPr="004C7DDC" w:rsidRDefault="004A2B7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A2B7B" w:rsidRPr="004C7DDC" w:rsidRDefault="004A2B7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A2B7B" w:rsidRPr="004C7DDC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  <w:shd w:val="solid" w:color="CCFFFF" w:fill="auto"/>
          </w:tcPr>
          <w:p w:rsidR="004A2B7B" w:rsidRPr="004C7DDC" w:rsidRDefault="004A2B7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shd w:val="solid" w:color="CCFFFF" w:fill="auto"/>
          </w:tcPr>
          <w:p w:rsidR="004A2B7B" w:rsidRPr="004C7DDC" w:rsidRDefault="004A2B7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  <w:shd w:val="solid" w:color="CCFFFF" w:fill="auto"/>
          </w:tcPr>
          <w:p w:rsidR="004A2B7B" w:rsidRPr="004C7DDC" w:rsidRDefault="004A2B7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A2B7B" w:rsidRPr="004C7DDC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</w:tcPr>
          <w:p w:rsidR="004A2B7B" w:rsidRPr="004C7DDC" w:rsidRDefault="004A2B7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A2B7B" w:rsidRPr="004C7DDC" w:rsidRDefault="004A2B7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A2B7B" w:rsidRPr="004C7DDC" w:rsidRDefault="004A2B7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A2B7B" w:rsidRPr="004C7DDC">
        <w:trPr>
          <w:trHeight w:val="1021"/>
        </w:trPr>
        <w:tc>
          <w:tcPr>
            <w:tcW w:w="4644" w:type="dxa"/>
            <w:tcBorders>
              <w:top w:val="nil"/>
            </w:tcBorders>
            <w:shd w:val="solid" w:color="CCFFFF" w:fill="auto"/>
          </w:tcPr>
          <w:p w:rsidR="004A2B7B" w:rsidRPr="004C7DDC" w:rsidRDefault="004A2B7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</w:tcBorders>
            <w:shd w:val="solid" w:color="CCFFFF" w:fill="auto"/>
          </w:tcPr>
          <w:p w:rsidR="004A2B7B" w:rsidRPr="004C7DDC" w:rsidRDefault="004A2B7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</w:tcBorders>
            <w:shd w:val="solid" w:color="CCFFFF" w:fill="auto"/>
          </w:tcPr>
          <w:p w:rsidR="004A2B7B" w:rsidRPr="004C7DDC" w:rsidRDefault="004A2B7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4A2B7B" w:rsidRPr="004C7DDC" w:rsidRDefault="004A2B7B">
      <w:pPr>
        <w:jc w:val="both"/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(*) Le signataire doit avoir le pouvoir d’engager la personne qu’il représente.</w:t>
      </w:r>
    </w:p>
    <w:p w:rsidR="004A2B7B" w:rsidRPr="004C7DDC" w:rsidRDefault="004A2B7B">
      <w:pPr>
        <w:rPr>
          <w:rFonts w:ascii="Arial" w:hAnsi="Arial" w:cs="Arial"/>
          <w:sz w:val="22"/>
          <w:szCs w:val="22"/>
        </w:rPr>
      </w:pPr>
    </w:p>
    <w:p w:rsidR="004A2B7B" w:rsidRPr="004C7DDC" w:rsidRDefault="004A2B7B">
      <w:pPr>
        <w:jc w:val="both"/>
        <w:rPr>
          <w:rFonts w:ascii="Arial" w:hAnsi="Arial" w:cs="Arial"/>
          <w:sz w:val="22"/>
          <w:szCs w:val="22"/>
        </w:rPr>
      </w:pPr>
    </w:p>
    <w:p w:rsidR="004A2B7B" w:rsidRDefault="004A2B7B">
      <w:pPr>
        <w:rPr>
          <w:rFonts w:ascii="Arial" w:hAnsi="Arial" w:cs="Arial"/>
          <w:sz w:val="22"/>
          <w:szCs w:val="22"/>
        </w:rPr>
      </w:pPr>
    </w:p>
    <w:p w:rsidR="00C6256A" w:rsidRDefault="00C6256A">
      <w:pPr>
        <w:rPr>
          <w:rFonts w:ascii="Arial" w:hAnsi="Arial" w:cs="Arial"/>
          <w:sz w:val="22"/>
          <w:szCs w:val="22"/>
        </w:rPr>
      </w:pPr>
    </w:p>
    <w:p w:rsidR="00C6256A" w:rsidRDefault="00C6256A">
      <w:pPr>
        <w:rPr>
          <w:rFonts w:ascii="Arial" w:hAnsi="Arial" w:cs="Arial"/>
          <w:sz w:val="22"/>
          <w:szCs w:val="22"/>
        </w:rPr>
      </w:pPr>
    </w:p>
    <w:p w:rsidR="00C6256A" w:rsidRDefault="00C6256A">
      <w:pPr>
        <w:rPr>
          <w:rFonts w:ascii="Arial" w:hAnsi="Arial" w:cs="Arial"/>
          <w:sz w:val="22"/>
          <w:szCs w:val="22"/>
        </w:rPr>
      </w:pPr>
    </w:p>
    <w:p w:rsidR="00C6256A" w:rsidRPr="004C7DDC" w:rsidRDefault="00C6256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10277"/>
      </w:tblGrid>
      <w:tr w:rsidR="004A2B7B" w:rsidRPr="004C7DDC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4A2B7B" w:rsidRPr="004C7DDC" w:rsidRDefault="004A2B7B" w:rsidP="007B4DD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7DDC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E - Décision du pouvoir adjudicateur</w:t>
            </w:r>
          </w:p>
        </w:tc>
      </w:tr>
    </w:tbl>
    <w:p w:rsidR="004A2B7B" w:rsidRPr="004C7DDC" w:rsidRDefault="004A2B7B">
      <w:pPr>
        <w:tabs>
          <w:tab w:val="left" w:pos="360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4A2B7B" w:rsidRPr="004C7DDC" w:rsidRDefault="004A2B7B">
      <w:pPr>
        <w:rPr>
          <w:rFonts w:ascii="Arial" w:hAnsi="Arial" w:cs="Arial"/>
          <w:b/>
          <w:bCs/>
          <w:sz w:val="22"/>
          <w:szCs w:val="22"/>
        </w:rPr>
      </w:pPr>
      <w:r w:rsidRPr="004C7DDC">
        <w:rPr>
          <w:rFonts w:ascii="Arial" w:hAnsi="Arial" w:cs="Arial"/>
          <w:b/>
          <w:bCs/>
          <w:sz w:val="22"/>
          <w:szCs w:val="22"/>
        </w:rPr>
        <w:t>La présente offre est acceptée.</w:t>
      </w:r>
    </w:p>
    <w:p w:rsidR="004A2B7B" w:rsidRPr="004C7DDC" w:rsidRDefault="004A2B7B">
      <w:pPr>
        <w:rPr>
          <w:rFonts w:ascii="Arial" w:hAnsi="Arial" w:cs="Arial"/>
          <w:b/>
          <w:bCs/>
          <w:sz w:val="22"/>
          <w:szCs w:val="22"/>
        </w:rPr>
      </w:pPr>
    </w:p>
    <w:p w:rsidR="004A2B7B" w:rsidRPr="004C7DDC" w:rsidRDefault="004A2B7B">
      <w:pPr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Elle est complétée par les annexes suivantes :</w:t>
      </w:r>
    </w:p>
    <w:p w:rsidR="004A2B7B" w:rsidRPr="004C7DDC" w:rsidRDefault="004A2B7B">
      <w:pPr>
        <w:rPr>
          <w:rFonts w:ascii="Arial" w:hAnsi="Arial" w:cs="Arial"/>
          <w:i/>
          <w:iCs/>
          <w:sz w:val="22"/>
          <w:szCs w:val="22"/>
        </w:rPr>
      </w:pPr>
      <w:r w:rsidRPr="004C7DDC">
        <w:rPr>
          <w:rFonts w:ascii="Arial" w:hAnsi="Arial" w:cs="Arial"/>
          <w:i/>
          <w:iCs/>
          <w:sz w:val="22"/>
          <w:szCs w:val="22"/>
        </w:rPr>
        <w:t>(Cocher la case correspondante.)</w:t>
      </w:r>
    </w:p>
    <w:p w:rsidR="004A2B7B" w:rsidRPr="004C7DDC" w:rsidRDefault="000B58D4">
      <w:pPr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4A2B7B" w:rsidRPr="004C7DD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4C7DDC">
        <w:rPr>
          <w:rFonts w:ascii="Arial" w:hAnsi="Arial" w:cs="Arial"/>
          <w:sz w:val="22"/>
          <w:szCs w:val="22"/>
        </w:rPr>
        <w:fldChar w:fldCharType="end"/>
      </w:r>
      <w:r w:rsidR="004A2B7B" w:rsidRPr="004C7DDC">
        <w:rPr>
          <w:rFonts w:ascii="Arial" w:hAnsi="Arial" w:cs="Arial"/>
          <w:sz w:val="22"/>
          <w:szCs w:val="22"/>
        </w:rPr>
        <w:t xml:space="preserve"> Annexe n°… relative à la présentation d’un sous-traitant (ou DC4) ;</w:t>
      </w:r>
    </w:p>
    <w:p w:rsidR="004A2B7B" w:rsidRPr="004C7DDC" w:rsidRDefault="000B58D4">
      <w:pPr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4A2B7B" w:rsidRPr="004C7DD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4C7DDC">
        <w:rPr>
          <w:rFonts w:ascii="Arial" w:hAnsi="Arial" w:cs="Arial"/>
          <w:sz w:val="22"/>
          <w:szCs w:val="22"/>
        </w:rPr>
        <w:fldChar w:fldCharType="end"/>
      </w:r>
      <w:r w:rsidR="004A2B7B" w:rsidRPr="004C7DDC">
        <w:rPr>
          <w:rFonts w:ascii="Arial" w:hAnsi="Arial" w:cs="Arial"/>
          <w:sz w:val="22"/>
          <w:szCs w:val="22"/>
        </w:rPr>
        <w:t xml:space="preserve"> Annexe n°… relative aux demandes de précisions ou de compléments sur la teneur des offres (ou OUV4) ;</w:t>
      </w:r>
    </w:p>
    <w:p w:rsidR="004A2B7B" w:rsidRPr="004C7DDC" w:rsidRDefault="000B58D4">
      <w:pPr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4A2B7B" w:rsidRPr="004C7DD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4C7DDC">
        <w:rPr>
          <w:rFonts w:ascii="Arial" w:hAnsi="Arial" w:cs="Arial"/>
          <w:sz w:val="22"/>
          <w:szCs w:val="22"/>
        </w:rPr>
        <w:fldChar w:fldCharType="end"/>
      </w:r>
      <w:r w:rsidR="004A2B7B" w:rsidRPr="004C7DDC">
        <w:rPr>
          <w:rFonts w:ascii="Arial" w:hAnsi="Arial" w:cs="Arial"/>
          <w:sz w:val="22"/>
          <w:szCs w:val="22"/>
        </w:rPr>
        <w:t xml:space="preserve"> Annexe n°… relative à la mise au point du marché (ou OUV5) ;</w:t>
      </w:r>
    </w:p>
    <w:p w:rsidR="004A2B7B" w:rsidRPr="00714048" w:rsidRDefault="000B58D4">
      <w:pPr>
        <w:spacing w:before="240"/>
        <w:ind w:left="284"/>
        <w:jc w:val="both"/>
        <w:rPr>
          <w:rFonts w:ascii="Arial" w:hAnsi="Arial" w:cs="Arial"/>
          <w:b/>
          <w:sz w:val="22"/>
          <w:szCs w:val="22"/>
        </w:rPr>
      </w:pPr>
      <w:r w:rsidRPr="00714048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7B4DDC" w:rsidRPr="00714048">
        <w:rPr>
          <w:rFonts w:ascii="Arial" w:hAnsi="Arial" w:cs="Arial"/>
          <w:b/>
          <w:sz w:val="22"/>
          <w:szCs w:val="22"/>
        </w:rPr>
        <w:instrText xml:space="preserve"> FORMCHECKBOX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Pr="00714048">
        <w:rPr>
          <w:rFonts w:ascii="Arial" w:hAnsi="Arial" w:cs="Arial"/>
          <w:b/>
          <w:sz w:val="22"/>
          <w:szCs w:val="22"/>
        </w:rPr>
        <w:fldChar w:fldCharType="end"/>
      </w:r>
      <w:r w:rsidR="004A2B7B" w:rsidRPr="00714048">
        <w:rPr>
          <w:rFonts w:ascii="Arial" w:hAnsi="Arial" w:cs="Arial"/>
          <w:b/>
          <w:sz w:val="22"/>
          <w:szCs w:val="22"/>
        </w:rPr>
        <w:t xml:space="preserve"> Autres annexes</w:t>
      </w:r>
      <w:r w:rsidR="006913B8" w:rsidRPr="00714048">
        <w:rPr>
          <w:rFonts w:ascii="Arial" w:hAnsi="Arial" w:cs="Arial"/>
          <w:b/>
          <w:sz w:val="22"/>
          <w:szCs w:val="22"/>
        </w:rPr>
        <w:t xml:space="preserve"> : </w:t>
      </w:r>
      <w:r w:rsidR="00F337A7" w:rsidRPr="00714048">
        <w:rPr>
          <w:rFonts w:ascii="Arial" w:hAnsi="Arial" w:cs="Arial"/>
          <w:b/>
          <w:sz w:val="22"/>
          <w:szCs w:val="22"/>
        </w:rPr>
        <w:t xml:space="preserve">tableau de </w:t>
      </w:r>
      <w:r w:rsidR="006913B8" w:rsidRPr="00714048">
        <w:rPr>
          <w:rFonts w:ascii="Arial" w:hAnsi="Arial" w:cs="Arial"/>
          <w:b/>
          <w:sz w:val="22"/>
          <w:szCs w:val="22"/>
        </w:rPr>
        <w:t xml:space="preserve">répartition des honoraires selon les éléments de mission. </w:t>
      </w:r>
    </w:p>
    <w:p w:rsidR="004A2B7B" w:rsidRPr="004C7DDC" w:rsidRDefault="004A2B7B">
      <w:pPr>
        <w:jc w:val="both"/>
        <w:rPr>
          <w:rFonts w:ascii="Arial" w:hAnsi="Arial" w:cs="Arial"/>
          <w:sz w:val="22"/>
          <w:szCs w:val="22"/>
        </w:rPr>
      </w:pPr>
    </w:p>
    <w:p w:rsidR="004A2B7B" w:rsidRPr="004C7DDC" w:rsidRDefault="004A2B7B">
      <w:pPr>
        <w:rPr>
          <w:rFonts w:ascii="Arial" w:hAnsi="Arial" w:cs="Arial"/>
          <w:sz w:val="22"/>
          <w:szCs w:val="22"/>
        </w:rPr>
      </w:pPr>
    </w:p>
    <w:p w:rsidR="004A2B7B" w:rsidRPr="004C7DDC" w:rsidRDefault="004A2B7B">
      <w:pPr>
        <w:tabs>
          <w:tab w:val="left" w:pos="5245"/>
          <w:tab w:val="left" w:pos="7371"/>
          <w:tab w:val="left" w:pos="7655"/>
        </w:tabs>
        <w:jc w:val="both"/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ab/>
        <w:t>A : …………………</w:t>
      </w:r>
      <w:proofErr w:type="gramStart"/>
      <w:r w:rsidRPr="004C7DDC">
        <w:rPr>
          <w:rFonts w:ascii="Arial" w:hAnsi="Arial" w:cs="Arial"/>
          <w:sz w:val="22"/>
          <w:szCs w:val="22"/>
        </w:rPr>
        <w:t>… ,</w:t>
      </w:r>
      <w:proofErr w:type="gramEnd"/>
      <w:r w:rsidRPr="004C7DDC">
        <w:rPr>
          <w:rFonts w:ascii="Arial" w:hAnsi="Arial" w:cs="Arial"/>
          <w:sz w:val="22"/>
          <w:szCs w:val="22"/>
        </w:rPr>
        <w:t xml:space="preserve"> le …………………</w:t>
      </w:r>
    </w:p>
    <w:p w:rsidR="004A2B7B" w:rsidRPr="004C7DDC" w:rsidRDefault="004A2B7B">
      <w:pPr>
        <w:rPr>
          <w:rFonts w:ascii="Arial" w:hAnsi="Arial" w:cs="Arial"/>
          <w:sz w:val="22"/>
          <w:szCs w:val="22"/>
        </w:rPr>
      </w:pPr>
    </w:p>
    <w:p w:rsidR="004A2B7B" w:rsidRPr="004C7DDC" w:rsidRDefault="004A2B7B" w:rsidP="00714048">
      <w:pPr>
        <w:ind w:left="3119"/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Signature</w:t>
      </w:r>
    </w:p>
    <w:p w:rsidR="007B4DDC" w:rsidRPr="004C7DDC" w:rsidRDefault="007B4DDC" w:rsidP="00714048">
      <w:pPr>
        <w:ind w:left="3119"/>
        <w:rPr>
          <w:rFonts w:ascii="Arial" w:hAnsi="Arial" w:cs="Arial"/>
          <w:sz w:val="22"/>
          <w:szCs w:val="22"/>
        </w:rPr>
      </w:pPr>
      <w:r w:rsidRPr="004C7DDC">
        <w:rPr>
          <w:rFonts w:ascii="Arial" w:hAnsi="Arial" w:cs="Arial"/>
          <w:sz w:val="22"/>
          <w:szCs w:val="22"/>
        </w:rPr>
        <w:t>Le Maire,</w:t>
      </w:r>
    </w:p>
    <w:p w:rsidR="004A2B7B" w:rsidRPr="004C7DDC" w:rsidRDefault="007B4DDC" w:rsidP="00714048">
      <w:pPr>
        <w:ind w:left="3119"/>
        <w:rPr>
          <w:rFonts w:ascii="Arial" w:hAnsi="Arial" w:cs="Arial"/>
          <w:iCs/>
          <w:sz w:val="22"/>
          <w:szCs w:val="22"/>
        </w:rPr>
      </w:pPr>
      <w:r w:rsidRPr="004C7DDC">
        <w:rPr>
          <w:rFonts w:ascii="Arial" w:hAnsi="Arial" w:cs="Arial"/>
          <w:iCs/>
          <w:sz w:val="22"/>
          <w:szCs w:val="22"/>
        </w:rPr>
        <w:t>R</w:t>
      </w:r>
      <w:r w:rsidR="004A2B7B" w:rsidRPr="004C7DDC">
        <w:rPr>
          <w:rFonts w:ascii="Arial" w:hAnsi="Arial" w:cs="Arial"/>
          <w:iCs/>
          <w:sz w:val="22"/>
          <w:szCs w:val="22"/>
        </w:rPr>
        <w:t>eprésentant du pouvoir adjudicateur habilité à signer le marché public</w:t>
      </w:r>
      <w:r w:rsidRPr="004C7DDC">
        <w:rPr>
          <w:rFonts w:ascii="Arial" w:hAnsi="Arial" w:cs="Arial"/>
          <w:iCs/>
          <w:sz w:val="22"/>
          <w:szCs w:val="22"/>
        </w:rPr>
        <w:t>,</w:t>
      </w:r>
    </w:p>
    <w:p w:rsidR="004A2B7B" w:rsidRPr="004C7DDC" w:rsidRDefault="004A2B7B">
      <w:pPr>
        <w:jc w:val="both"/>
        <w:rPr>
          <w:rFonts w:ascii="Arial" w:hAnsi="Arial" w:cs="Arial"/>
          <w:sz w:val="22"/>
          <w:szCs w:val="22"/>
        </w:rPr>
      </w:pPr>
    </w:p>
    <w:p w:rsidR="004A2B7B" w:rsidRPr="004C7DDC" w:rsidRDefault="004A2B7B">
      <w:pPr>
        <w:jc w:val="both"/>
        <w:rPr>
          <w:rFonts w:ascii="Arial" w:hAnsi="Arial" w:cs="Arial"/>
          <w:sz w:val="22"/>
          <w:szCs w:val="22"/>
        </w:rPr>
      </w:pPr>
    </w:p>
    <w:p w:rsidR="004A2B7B" w:rsidRPr="004C7DDC" w:rsidRDefault="004A2B7B">
      <w:pPr>
        <w:jc w:val="both"/>
        <w:rPr>
          <w:rFonts w:ascii="Arial" w:hAnsi="Arial" w:cs="Arial"/>
          <w:sz w:val="22"/>
          <w:szCs w:val="22"/>
        </w:rPr>
      </w:pPr>
    </w:p>
    <w:p w:rsidR="004A2B7B" w:rsidRPr="004C7DDC" w:rsidRDefault="004A2B7B">
      <w:pPr>
        <w:jc w:val="both"/>
        <w:rPr>
          <w:rFonts w:ascii="Arial" w:hAnsi="Arial" w:cs="Arial"/>
          <w:sz w:val="22"/>
          <w:szCs w:val="22"/>
        </w:rPr>
      </w:pPr>
    </w:p>
    <w:p w:rsidR="004A2B7B" w:rsidRDefault="004A2B7B">
      <w:pPr>
        <w:rPr>
          <w:rFonts w:ascii="Arial" w:hAnsi="Arial" w:cs="Arial"/>
          <w:sz w:val="22"/>
          <w:szCs w:val="22"/>
        </w:rPr>
      </w:pPr>
    </w:p>
    <w:p w:rsidR="007D1486" w:rsidRPr="004C7DDC" w:rsidRDefault="007D1486">
      <w:pPr>
        <w:rPr>
          <w:rFonts w:ascii="Arial" w:hAnsi="Arial" w:cs="Arial"/>
          <w:sz w:val="22"/>
          <w:szCs w:val="22"/>
        </w:rPr>
      </w:pPr>
    </w:p>
    <w:p w:rsidR="007841A9" w:rsidRPr="008F0109" w:rsidRDefault="007841A9" w:rsidP="007841A9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="Arial" w:hAnsi="Arial"/>
          <w:sz w:val="22"/>
          <w:szCs w:val="22"/>
          <w:lang w:val="fr-FR"/>
        </w:rPr>
      </w:pPr>
    </w:p>
    <w:p w:rsidR="007A53A1" w:rsidRPr="008F0109" w:rsidRDefault="007A53A1" w:rsidP="007841A9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="Arial" w:hAnsi="Arial"/>
          <w:sz w:val="22"/>
          <w:szCs w:val="22"/>
          <w:lang w:val="fr-FR"/>
        </w:rPr>
      </w:pPr>
    </w:p>
    <w:p w:rsidR="007841A9" w:rsidRDefault="007841A9" w:rsidP="007841A9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="Arial" w:hAnsi="Arial"/>
          <w:sz w:val="22"/>
          <w:szCs w:val="22"/>
          <w:lang w:val="fr-FR"/>
        </w:rPr>
      </w:pPr>
    </w:p>
    <w:p w:rsidR="00790793" w:rsidRDefault="00790793" w:rsidP="007841A9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="Arial" w:hAnsi="Arial"/>
          <w:sz w:val="22"/>
          <w:szCs w:val="22"/>
          <w:lang w:val="fr-FR"/>
        </w:rPr>
      </w:pPr>
    </w:p>
    <w:p w:rsidR="00790793" w:rsidRDefault="00790793" w:rsidP="007841A9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="Arial" w:hAnsi="Arial"/>
          <w:sz w:val="22"/>
          <w:szCs w:val="22"/>
          <w:lang w:val="fr-FR"/>
        </w:rPr>
      </w:pPr>
    </w:p>
    <w:p w:rsidR="00790793" w:rsidRDefault="00790793" w:rsidP="007841A9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="Arial" w:hAnsi="Arial"/>
          <w:sz w:val="22"/>
          <w:szCs w:val="22"/>
          <w:lang w:val="fr-FR"/>
        </w:rPr>
      </w:pPr>
    </w:p>
    <w:p w:rsidR="00790793" w:rsidRDefault="00790793" w:rsidP="007841A9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="Arial" w:hAnsi="Arial"/>
          <w:sz w:val="22"/>
          <w:szCs w:val="22"/>
          <w:lang w:val="fr-FR"/>
        </w:rPr>
      </w:pPr>
    </w:p>
    <w:p w:rsidR="00790793" w:rsidRDefault="00790793" w:rsidP="007841A9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="Arial" w:hAnsi="Arial"/>
          <w:sz w:val="22"/>
          <w:szCs w:val="22"/>
          <w:lang w:val="fr-FR"/>
        </w:rPr>
      </w:pPr>
    </w:p>
    <w:p w:rsidR="00790793" w:rsidRDefault="00790793" w:rsidP="007841A9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="Arial" w:hAnsi="Arial"/>
          <w:sz w:val="22"/>
          <w:szCs w:val="22"/>
          <w:lang w:val="fr-FR"/>
        </w:rPr>
      </w:pPr>
    </w:p>
    <w:p w:rsidR="00790793" w:rsidRDefault="00790793" w:rsidP="007841A9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="Arial" w:hAnsi="Arial"/>
          <w:sz w:val="22"/>
          <w:szCs w:val="22"/>
          <w:lang w:val="fr-FR"/>
        </w:rPr>
      </w:pPr>
    </w:p>
    <w:p w:rsidR="00790793" w:rsidRDefault="00790793" w:rsidP="007841A9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="Arial" w:hAnsi="Arial"/>
          <w:sz w:val="22"/>
          <w:szCs w:val="22"/>
          <w:lang w:val="fr-FR"/>
        </w:rPr>
      </w:pPr>
    </w:p>
    <w:p w:rsidR="00790793" w:rsidRDefault="00790793" w:rsidP="007841A9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="Arial" w:hAnsi="Arial"/>
          <w:sz w:val="22"/>
          <w:szCs w:val="22"/>
          <w:lang w:val="fr-FR"/>
        </w:rPr>
      </w:pPr>
    </w:p>
    <w:p w:rsidR="00790793" w:rsidRPr="004C7DDC" w:rsidRDefault="00790793" w:rsidP="007841A9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="Arial" w:hAnsi="Arial"/>
          <w:sz w:val="22"/>
          <w:szCs w:val="22"/>
          <w:lang w:val="fr-FR"/>
        </w:rPr>
      </w:pPr>
    </w:p>
    <w:p w:rsidR="007841A9" w:rsidRPr="004C7DDC" w:rsidRDefault="007841A9" w:rsidP="007841A9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="Arial" w:hAnsi="Arial"/>
          <w:sz w:val="22"/>
          <w:szCs w:val="22"/>
          <w:lang w:val="fr-FR"/>
        </w:rPr>
      </w:pPr>
    </w:p>
    <w:p w:rsidR="007841A9" w:rsidRPr="004C7DDC" w:rsidRDefault="007841A9" w:rsidP="007841A9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="Arial" w:hAnsi="Arial"/>
          <w:sz w:val="22"/>
          <w:szCs w:val="22"/>
          <w:lang w:val="fr-FR"/>
        </w:rPr>
      </w:pPr>
    </w:p>
    <w:p w:rsidR="007841A9" w:rsidRPr="004C7DDC" w:rsidRDefault="007841A9" w:rsidP="007841A9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="Arial" w:hAnsi="Arial"/>
          <w:sz w:val="22"/>
          <w:szCs w:val="22"/>
          <w:lang w:val="fr-FR"/>
        </w:rPr>
      </w:pPr>
    </w:p>
    <w:p w:rsidR="007841A9" w:rsidRPr="004C7DDC" w:rsidRDefault="007841A9" w:rsidP="007841A9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="Arial" w:hAnsi="Arial"/>
          <w:sz w:val="22"/>
          <w:szCs w:val="22"/>
          <w:lang w:val="fr-FR"/>
        </w:rPr>
      </w:pPr>
    </w:p>
    <w:p w:rsidR="007841A9" w:rsidRPr="004C7DDC" w:rsidRDefault="007841A9" w:rsidP="007841A9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="Arial" w:hAnsi="Arial"/>
          <w:sz w:val="22"/>
          <w:szCs w:val="22"/>
          <w:lang w:val="fr-FR"/>
        </w:rPr>
      </w:pPr>
    </w:p>
    <w:p w:rsidR="007841A9" w:rsidRPr="004C7DDC" w:rsidRDefault="007841A9" w:rsidP="007841A9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="Arial" w:hAnsi="Arial"/>
          <w:sz w:val="22"/>
          <w:szCs w:val="22"/>
          <w:lang w:val="fr-FR"/>
        </w:rPr>
      </w:pPr>
    </w:p>
    <w:p w:rsidR="007841A9" w:rsidRPr="004C7DDC" w:rsidRDefault="007841A9" w:rsidP="007841A9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="Arial" w:hAnsi="Arial"/>
          <w:sz w:val="22"/>
          <w:szCs w:val="22"/>
          <w:lang w:val="fr-FR"/>
        </w:rPr>
      </w:pPr>
    </w:p>
    <w:p w:rsidR="007841A9" w:rsidRPr="004C7DDC" w:rsidRDefault="007841A9" w:rsidP="007841A9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="Arial" w:hAnsi="Arial"/>
          <w:sz w:val="22"/>
          <w:szCs w:val="22"/>
          <w:lang w:val="fr-FR"/>
        </w:rPr>
      </w:pPr>
    </w:p>
    <w:p w:rsidR="007841A9" w:rsidRPr="007A53A1" w:rsidRDefault="007841A9" w:rsidP="007841A9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i/>
          <w:sz w:val="20"/>
          <w:szCs w:val="22"/>
          <w:lang w:val="fr-FR"/>
        </w:rPr>
      </w:pPr>
      <w:r w:rsidRPr="007A53A1">
        <w:rPr>
          <w:i/>
          <w:sz w:val="20"/>
          <w:szCs w:val="22"/>
          <w:lang w:val="fr-FR"/>
        </w:rPr>
        <w:t>(1) A remplir par la collectivité en original sur une photocopie.</w:t>
      </w:r>
    </w:p>
    <w:p w:rsidR="007841A9" w:rsidRPr="007A53A1" w:rsidRDefault="007841A9" w:rsidP="007841A9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i/>
          <w:sz w:val="20"/>
          <w:szCs w:val="22"/>
          <w:lang w:val="fr-FR"/>
        </w:rPr>
      </w:pPr>
      <w:r w:rsidRPr="007A53A1">
        <w:rPr>
          <w:i/>
          <w:sz w:val="20"/>
          <w:szCs w:val="22"/>
          <w:lang w:val="fr-FR"/>
        </w:rPr>
        <w:t>(2) Rayer la mention inutile.</w:t>
      </w:r>
    </w:p>
    <w:p w:rsidR="007841A9" w:rsidRPr="007A53A1" w:rsidRDefault="007841A9" w:rsidP="007841A9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i/>
          <w:sz w:val="20"/>
          <w:szCs w:val="22"/>
          <w:lang w:val="fr-FR"/>
        </w:rPr>
      </w:pPr>
      <w:r w:rsidRPr="007A53A1">
        <w:rPr>
          <w:i/>
          <w:sz w:val="20"/>
          <w:szCs w:val="22"/>
          <w:lang w:val="fr-FR"/>
        </w:rPr>
        <w:t>(3) Date et signature originales.</w:t>
      </w:r>
    </w:p>
    <w:p w:rsidR="007841A9" w:rsidRPr="004C7DDC" w:rsidRDefault="007841A9" w:rsidP="007841A9">
      <w:pPr>
        <w:rPr>
          <w:rFonts w:ascii="Arial" w:hAnsi="Arial" w:cs="Arial"/>
          <w:sz w:val="22"/>
          <w:szCs w:val="22"/>
        </w:rPr>
      </w:pPr>
    </w:p>
    <w:sectPr w:rsidR="007841A9" w:rsidRPr="004C7DDC" w:rsidSect="00B377A0">
      <w:headerReference w:type="default" r:id="rId9"/>
      <w:type w:val="continuous"/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214" w:rsidRDefault="005B4214">
      <w:r>
        <w:separator/>
      </w:r>
    </w:p>
  </w:endnote>
  <w:endnote w:type="continuationSeparator" w:id="0">
    <w:p w:rsidR="005B4214" w:rsidRDefault="005B42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23" w:type="dxa"/>
      <w:tblLayout w:type="fixed"/>
      <w:tblCellMar>
        <w:left w:w="71" w:type="dxa"/>
        <w:right w:w="71" w:type="dxa"/>
      </w:tblCellMar>
      <w:tblLook w:val="0000"/>
    </w:tblPr>
    <w:tblGrid>
      <w:gridCol w:w="2623"/>
      <w:gridCol w:w="5528"/>
      <w:gridCol w:w="896"/>
      <w:gridCol w:w="567"/>
      <w:gridCol w:w="162"/>
      <w:gridCol w:w="547"/>
    </w:tblGrid>
    <w:tr w:rsidR="005B4214">
      <w:trPr>
        <w:tblHeader/>
      </w:trPr>
      <w:tc>
        <w:tcPr>
          <w:tcW w:w="2623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5B4214" w:rsidRDefault="005B421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DC3 – Acte d’engagement</w:t>
          </w:r>
        </w:p>
      </w:tc>
      <w:tc>
        <w:tcPr>
          <w:tcW w:w="5528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5B4214" w:rsidRDefault="005B4214">
          <w:pPr>
            <w:jc w:val="center"/>
            <w:rPr>
              <w:rFonts w:ascii="Arial" w:hAnsi="Arial" w:cs="Arial"/>
              <w:b/>
              <w:bCs/>
              <w:i/>
              <w:iCs/>
            </w:rPr>
          </w:pPr>
          <w:r>
            <w:t>201516</w:t>
          </w:r>
        </w:p>
      </w:tc>
      <w:tc>
        <w:tcPr>
          <w:tcW w:w="896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5B4214" w:rsidRDefault="005B4214">
          <w:pPr>
            <w:tabs>
              <w:tab w:val="center" w:pos="1366"/>
              <w:tab w:val="right" w:pos="2733"/>
            </w:tabs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5B4214" w:rsidRDefault="000B58D4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Style w:val="Numrodepage"/>
              <w:rFonts w:ascii="Arial" w:hAnsi="Arial" w:cs="Arial"/>
              <w:b/>
              <w:bCs/>
            </w:rPr>
            <w:fldChar w:fldCharType="begin"/>
          </w:r>
          <w:r w:rsidR="005B4214">
            <w:rPr>
              <w:rStyle w:val="Numrodepage"/>
              <w:rFonts w:ascii="Arial" w:hAnsi="Arial" w:cs="Arial"/>
              <w:b/>
              <w:bCs/>
            </w:rPr>
            <w:instrText xml:space="preserve"> PAGE </w:instrText>
          </w:r>
          <w:r>
            <w:rPr>
              <w:rStyle w:val="Numrodepage"/>
              <w:rFonts w:ascii="Arial" w:hAnsi="Arial" w:cs="Arial"/>
              <w:b/>
              <w:bCs/>
            </w:rPr>
            <w:fldChar w:fldCharType="separate"/>
          </w:r>
          <w:r w:rsidR="00C6256A">
            <w:rPr>
              <w:rStyle w:val="Numrodepage"/>
              <w:rFonts w:ascii="Arial" w:hAnsi="Arial" w:cs="Arial"/>
              <w:b/>
              <w:bCs/>
              <w:noProof/>
            </w:rPr>
            <w:t>8</w:t>
          </w:r>
          <w:r>
            <w:rPr>
              <w:rStyle w:val="Numrodepage"/>
              <w:rFonts w:ascii="Arial" w:hAnsi="Arial" w:cs="Arial"/>
              <w:b/>
              <w:bCs/>
            </w:rPr>
            <w:fldChar w:fldCharType="end"/>
          </w: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5B4214" w:rsidRDefault="005B4214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47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5B4214" w:rsidRDefault="000B58D4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Style w:val="Numrodepage"/>
              <w:rFonts w:ascii="Arial" w:hAnsi="Arial" w:cs="Arial"/>
              <w:b/>
              <w:bCs/>
            </w:rPr>
            <w:fldChar w:fldCharType="begin"/>
          </w:r>
          <w:r w:rsidR="005B4214">
            <w:rPr>
              <w:rStyle w:val="Numrodepage"/>
              <w:rFonts w:ascii="Arial" w:hAnsi="Arial" w:cs="Arial"/>
              <w:b/>
              <w:bCs/>
            </w:rPr>
            <w:instrText xml:space="preserve"> NUMPAGES </w:instrText>
          </w:r>
          <w:r>
            <w:rPr>
              <w:rStyle w:val="Numrodepage"/>
              <w:rFonts w:ascii="Arial" w:hAnsi="Arial" w:cs="Arial"/>
              <w:b/>
              <w:bCs/>
            </w:rPr>
            <w:fldChar w:fldCharType="separate"/>
          </w:r>
          <w:r w:rsidR="00C6256A">
            <w:rPr>
              <w:rStyle w:val="Numrodepage"/>
              <w:rFonts w:ascii="Arial" w:hAnsi="Arial" w:cs="Arial"/>
              <w:b/>
              <w:bCs/>
              <w:noProof/>
            </w:rPr>
            <w:t>8</w:t>
          </w:r>
          <w:r>
            <w:rPr>
              <w:rStyle w:val="Numrodepage"/>
              <w:rFonts w:ascii="Arial" w:hAnsi="Arial" w:cs="Arial"/>
              <w:b/>
              <w:bCs/>
            </w:rPr>
            <w:fldChar w:fldCharType="end"/>
          </w:r>
        </w:p>
      </w:tc>
    </w:tr>
  </w:tbl>
  <w:p w:rsidR="005B4214" w:rsidRDefault="005B421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214" w:rsidRDefault="005B4214">
      <w:r>
        <w:separator/>
      </w:r>
    </w:p>
  </w:footnote>
  <w:footnote w:type="continuationSeparator" w:id="0">
    <w:p w:rsidR="005B4214" w:rsidRDefault="005B4214">
      <w:r>
        <w:continuationSeparator/>
      </w:r>
    </w:p>
  </w:footnote>
  <w:footnote w:id="1">
    <w:p w:rsidR="005B4214" w:rsidRDefault="005B4214" w:rsidP="008503D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rFonts w:ascii="Arial" w:hAnsi="Arial"/>
          <w:sz w:val="14"/>
        </w:rPr>
        <w:t>Si les prix doivent prendre la forme d'une liste, créer une annexe financière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19" w:type="dxa"/>
      <w:tblLayout w:type="fixed"/>
      <w:tblCellMar>
        <w:left w:w="71" w:type="dxa"/>
        <w:right w:w="71" w:type="dxa"/>
      </w:tblCellMar>
      <w:tblLook w:val="0000"/>
    </w:tblPr>
    <w:tblGrid>
      <w:gridCol w:w="10419"/>
    </w:tblGrid>
    <w:tr w:rsidR="005B4214">
      <w:trPr>
        <w:trHeight w:val="1132"/>
      </w:trPr>
      <w:tc>
        <w:tcPr>
          <w:tcW w:w="10419" w:type="dxa"/>
          <w:tcBorders>
            <w:top w:val="nil"/>
            <w:left w:val="nil"/>
            <w:bottom w:val="nil"/>
            <w:right w:val="nil"/>
          </w:tcBorders>
        </w:tcPr>
        <w:p w:rsidR="005B4214" w:rsidRDefault="005B4214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>
                <wp:extent cx="1028700" cy="600075"/>
                <wp:effectExtent l="19050" t="0" r="0" b="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5B4214" w:rsidRDefault="005B4214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</w:p>
        <w:p w:rsidR="005B4214" w:rsidRDefault="005B4214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MINISTERE DE L’ECONOMIE, DE L’INDUSTRIE ET DE L’EMPLOI</w:t>
          </w:r>
        </w:p>
        <w:p w:rsidR="005B4214" w:rsidRDefault="005B4214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Direction des Affaires Juridiques</w:t>
          </w:r>
        </w:p>
      </w:tc>
    </w:tr>
  </w:tbl>
  <w:p w:rsidR="005B4214" w:rsidRDefault="005B4214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214" w:rsidRDefault="005B4214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pStyle w:val="Liste1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ste2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00000004"/>
    <w:multiLevelType w:val="multilevel"/>
    <w:tmpl w:val="67F23E7C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e3"/>
      <w:lvlText w:val="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</w:rPr>
    </w:lvl>
    <w:lvl w:ilvl="3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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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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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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000000B"/>
    <w:multiLevelType w:val="singleLevel"/>
    <w:tmpl w:val="0000000B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</w:abstractNum>
  <w:abstractNum w:abstractNumId="5">
    <w:nsid w:val="0000000C"/>
    <w:multiLevelType w:val="multilevel"/>
    <w:tmpl w:val="000000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</w:abstractNum>
  <w:abstractNum w:abstractNumId="6">
    <w:nsid w:val="0000000D"/>
    <w:multiLevelType w:val="multilevel"/>
    <w:tmpl w:val="0000000D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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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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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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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</w:abstractNum>
  <w:abstractNum w:abstractNumId="7">
    <w:nsid w:val="03323FC7"/>
    <w:multiLevelType w:val="hybridMultilevel"/>
    <w:tmpl w:val="CEE49D3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78A633E"/>
    <w:multiLevelType w:val="hybridMultilevel"/>
    <w:tmpl w:val="FF2A9D3E"/>
    <w:lvl w:ilvl="0" w:tplc="8BF0F848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9A1DC9"/>
    <w:multiLevelType w:val="hybridMultilevel"/>
    <w:tmpl w:val="9B7ECEA2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B26744E"/>
    <w:multiLevelType w:val="hybridMultilevel"/>
    <w:tmpl w:val="398400E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B2737B7"/>
    <w:multiLevelType w:val="hybridMultilevel"/>
    <w:tmpl w:val="3648D228"/>
    <w:lvl w:ilvl="0" w:tplc="8BF0F848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14">
    <w:nsid w:val="32E1135B"/>
    <w:multiLevelType w:val="hybridMultilevel"/>
    <w:tmpl w:val="7D04A39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16">
    <w:nsid w:val="54976010"/>
    <w:multiLevelType w:val="hybridMultilevel"/>
    <w:tmpl w:val="3774D23A"/>
    <w:lvl w:ilvl="0" w:tplc="8BF0F848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D70F29"/>
    <w:multiLevelType w:val="hybridMultilevel"/>
    <w:tmpl w:val="85DA6F96"/>
    <w:lvl w:ilvl="0" w:tplc="8BF0F848">
      <w:start w:val="1"/>
      <w:numFmt w:val="bullet"/>
      <w:lvlText w:val=""/>
      <w:lvlJc w:val="left"/>
      <w:pPr>
        <w:ind w:left="1570" w:hanging="360"/>
      </w:pPr>
      <w:rPr>
        <w:rFonts w:ascii="Webdings" w:hAnsi="Web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AF6F95"/>
    <w:multiLevelType w:val="hybridMultilevel"/>
    <w:tmpl w:val="EF705FD8"/>
    <w:lvl w:ilvl="0" w:tplc="A38A4E08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9">
    <w:nsid w:val="68BE7C89"/>
    <w:multiLevelType w:val="hybridMultilevel"/>
    <w:tmpl w:val="DD1CF8D8"/>
    <w:lvl w:ilvl="0" w:tplc="B038C0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3D87250"/>
    <w:multiLevelType w:val="hybridMultilevel"/>
    <w:tmpl w:val="9A623BDC"/>
    <w:lvl w:ilvl="0" w:tplc="FFFFFFFF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71E1181"/>
    <w:multiLevelType w:val="hybridMultilevel"/>
    <w:tmpl w:val="7904160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C2F28"/>
    <w:multiLevelType w:val="hybridMultilevel"/>
    <w:tmpl w:val="80B651FE"/>
    <w:lvl w:ilvl="0" w:tplc="8BF0F848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D3628B"/>
    <w:multiLevelType w:val="hybridMultilevel"/>
    <w:tmpl w:val="6F800B7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EF14A04"/>
    <w:multiLevelType w:val="hybridMultilevel"/>
    <w:tmpl w:val="B76EA1F6"/>
    <w:lvl w:ilvl="0" w:tplc="040C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>
    <w:abstractNumId w:val="13"/>
  </w:num>
  <w:num w:numId="2">
    <w:abstractNumId w:val="11"/>
  </w:num>
  <w:num w:numId="3">
    <w:abstractNumId w:val="15"/>
  </w:num>
  <w:num w:numId="4">
    <w:abstractNumId w:val="10"/>
  </w:num>
  <w:num w:numId="5">
    <w:abstractNumId w:val="9"/>
  </w:num>
  <w:num w:numId="6">
    <w:abstractNumId w:val="18"/>
  </w:num>
  <w:num w:numId="7">
    <w:abstractNumId w:val="0"/>
  </w:num>
  <w:num w:numId="8">
    <w:abstractNumId w:val="19"/>
  </w:num>
  <w:num w:numId="9">
    <w:abstractNumId w:val="23"/>
  </w:num>
  <w:num w:numId="10">
    <w:abstractNumId w:val="7"/>
  </w:num>
  <w:num w:numId="11">
    <w:abstractNumId w:val="24"/>
  </w:num>
  <w:num w:numId="12">
    <w:abstractNumId w:val="2"/>
  </w:num>
  <w:num w:numId="13">
    <w:abstractNumId w:val="3"/>
  </w:num>
  <w:num w:numId="14">
    <w:abstractNumId w:val="5"/>
  </w:num>
  <w:num w:numId="15">
    <w:abstractNumId w:val="6"/>
  </w:num>
  <w:num w:numId="16">
    <w:abstractNumId w:val="17"/>
  </w:num>
  <w:num w:numId="17">
    <w:abstractNumId w:val="21"/>
  </w:num>
  <w:num w:numId="18">
    <w:abstractNumId w:val="8"/>
  </w:num>
  <w:num w:numId="19">
    <w:abstractNumId w:val="22"/>
  </w:num>
  <w:num w:numId="20">
    <w:abstractNumId w:val="16"/>
  </w:num>
  <w:num w:numId="21">
    <w:abstractNumId w:val="12"/>
  </w:num>
  <w:num w:numId="22">
    <w:abstractNumId w:val="14"/>
  </w:num>
  <w:num w:numId="23">
    <w:abstractNumId w:val="1"/>
  </w:num>
  <w:num w:numId="24">
    <w:abstractNumId w:val="4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567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39412E"/>
    <w:rsid w:val="0000620C"/>
    <w:rsid w:val="00050CBB"/>
    <w:rsid w:val="000B58D4"/>
    <w:rsid w:val="000F009A"/>
    <w:rsid w:val="00192EA2"/>
    <w:rsid w:val="001E0986"/>
    <w:rsid w:val="001F695B"/>
    <w:rsid w:val="002077D5"/>
    <w:rsid w:val="002652F7"/>
    <w:rsid w:val="00283D76"/>
    <w:rsid w:val="002B462A"/>
    <w:rsid w:val="002B7F7B"/>
    <w:rsid w:val="002F6FF1"/>
    <w:rsid w:val="00343B17"/>
    <w:rsid w:val="00364B3F"/>
    <w:rsid w:val="0039412E"/>
    <w:rsid w:val="004A2B7B"/>
    <w:rsid w:val="004B1313"/>
    <w:rsid w:val="004C7DDC"/>
    <w:rsid w:val="005349B3"/>
    <w:rsid w:val="005B4214"/>
    <w:rsid w:val="00611A4F"/>
    <w:rsid w:val="006913B8"/>
    <w:rsid w:val="006F3790"/>
    <w:rsid w:val="00714048"/>
    <w:rsid w:val="0076267E"/>
    <w:rsid w:val="007841A9"/>
    <w:rsid w:val="00790793"/>
    <w:rsid w:val="007934A0"/>
    <w:rsid w:val="00795C04"/>
    <w:rsid w:val="007A53A1"/>
    <w:rsid w:val="007B4DDC"/>
    <w:rsid w:val="007C123F"/>
    <w:rsid w:val="007D1486"/>
    <w:rsid w:val="007F7B38"/>
    <w:rsid w:val="00826B80"/>
    <w:rsid w:val="008270F1"/>
    <w:rsid w:val="00842B5A"/>
    <w:rsid w:val="008503D7"/>
    <w:rsid w:val="008D23D5"/>
    <w:rsid w:val="008F0109"/>
    <w:rsid w:val="00914A40"/>
    <w:rsid w:val="009523AA"/>
    <w:rsid w:val="00972599"/>
    <w:rsid w:val="00974756"/>
    <w:rsid w:val="00981646"/>
    <w:rsid w:val="009B57BB"/>
    <w:rsid w:val="009C49EC"/>
    <w:rsid w:val="009D54D4"/>
    <w:rsid w:val="00A346C5"/>
    <w:rsid w:val="00A7678F"/>
    <w:rsid w:val="00AB0ED5"/>
    <w:rsid w:val="00AD71E4"/>
    <w:rsid w:val="00B26949"/>
    <w:rsid w:val="00B377A0"/>
    <w:rsid w:val="00B41798"/>
    <w:rsid w:val="00B45033"/>
    <w:rsid w:val="00B6457C"/>
    <w:rsid w:val="00BE1BF8"/>
    <w:rsid w:val="00BE5AA1"/>
    <w:rsid w:val="00C02EA0"/>
    <w:rsid w:val="00C20325"/>
    <w:rsid w:val="00C24927"/>
    <w:rsid w:val="00C6256A"/>
    <w:rsid w:val="00D21998"/>
    <w:rsid w:val="00D4364B"/>
    <w:rsid w:val="00DB703A"/>
    <w:rsid w:val="00E36B36"/>
    <w:rsid w:val="00E51963"/>
    <w:rsid w:val="00E548AE"/>
    <w:rsid w:val="00E55FAF"/>
    <w:rsid w:val="00F337A7"/>
    <w:rsid w:val="00F76962"/>
    <w:rsid w:val="00FB3FD2"/>
    <w:rsid w:val="00FE4A93"/>
    <w:rsid w:val="00FE5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377A0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rsid w:val="00B377A0"/>
    <w:pPr>
      <w:keepNext/>
      <w:ind w:left="567"/>
      <w:outlineLvl w:val="0"/>
    </w:pPr>
    <w:rPr>
      <w:rFonts w:ascii="Times New Roman" w:hAnsi="Times New Roman" w:cs="Times New Roman"/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rsid w:val="00B377A0"/>
    <w:pPr>
      <w:keepNext/>
      <w:outlineLvl w:val="1"/>
    </w:pPr>
    <w:rPr>
      <w:rFonts w:ascii="Times New Roman" w:hAnsi="Times New Roman" w:cs="Times New Roman"/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rsid w:val="00B377A0"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rsid w:val="00B377A0"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rsid w:val="00B377A0"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rsid w:val="00B377A0"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rsid w:val="00B377A0"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rsid w:val="00B377A0"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rsid w:val="00B377A0"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B377A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sid w:val="00B377A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sid w:val="00B377A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sid w:val="00B377A0"/>
    <w:rPr>
      <w:rFonts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sid w:val="00B377A0"/>
    <w:rPr>
      <w:rFonts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sid w:val="00B377A0"/>
    <w:rPr>
      <w:rFonts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sid w:val="00B377A0"/>
    <w:rPr>
      <w:rFonts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sid w:val="00B377A0"/>
    <w:rPr>
      <w:rFonts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sid w:val="00B377A0"/>
    <w:rPr>
      <w:rFonts w:asciiTheme="majorHAnsi" w:eastAsiaTheme="majorEastAsia" w:hAnsiTheme="majorHAnsi" w:cstheme="majorBidi"/>
    </w:rPr>
  </w:style>
  <w:style w:type="paragraph" w:styleId="En-tte">
    <w:name w:val="header"/>
    <w:basedOn w:val="Normal"/>
    <w:link w:val="En-tteCar"/>
    <w:uiPriority w:val="99"/>
    <w:rsid w:val="00B377A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B377A0"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B377A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B377A0"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rsid w:val="00B377A0"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B377A0"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rsid w:val="00B377A0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B377A0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rsid w:val="00B377A0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rsid w:val="00B377A0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rsid w:val="00B377A0"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sid w:val="00B377A0"/>
    <w:rPr>
      <w:rFonts w:cs="Times New Roman"/>
    </w:rPr>
  </w:style>
  <w:style w:type="character" w:styleId="Marquedecommentaire">
    <w:name w:val="annotation reference"/>
    <w:basedOn w:val="Policepardfaut"/>
    <w:uiPriority w:val="99"/>
    <w:rsid w:val="00B377A0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377A0"/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B377A0"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rsid w:val="00B377A0"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rsid w:val="00B377A0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B377A0"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rsid w:val="00B377A0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sid w:val="00B377A0"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sid w:val="00B377A0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sid w:val="00B377A0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sid w:val="00B377A0"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rsid w:val="00B377A0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rsid w:val="00B377A0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B377A0"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rsid w:val="00B377A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B377A0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sid w:val="00B377A0"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B377A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B377A0"/>
    <w:rPr>
      <w:b/>
      <w:bCs/>
    </w:rPr>
  </w:style>
  <w:style w:type="paragraph" w:styleId="Sansinterligne">
    <w:name w:val="No Spacing"/>
    <w:uiPriority w:val="1"/>
    <w:qFormat/>
    <w:rsid w:val="008270F1"/>
    <w:pPr>
      <w:spacing w:after="0" w:line="240" w:lineRule="auto"/>
    </w:pPr>
    <w:rPr>
      <w:rFonts w:cstheme="minorBidi"/>
      <w:lang w:val="en-US" w:eastAsia="en-US"/>
    </w:rPr>
  </w:style>
  <w:style w:type="paragraph" w:customStyle="1" w:styleId="Normal0">
    <w:name w:val="[Normal]"/>
    <w:rsid w:val="008D23D5"/>
    <w:pPr>
      <w:spacing w:after="0" w:line="240" w:lineRule="auto"/>
    </w:pPr>
    <w:rPr>
      <w:rFonts w:ascii="Arial" w:hAnsi="Arial" w:cs="Arial"/>
      <w:noProof/>
      <w:sz w:val="24"/>
      <w:szCs w:val="20"/>
      <w:lang w:val="en-US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8503D7"/>
    <w:pPr>
      <w:spacing w:after="120"/>
      <w:ind w:left="283"/>
    </w:pPr>
    <w:rPr>
      <w:rFonts w:cs="Times New Roman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sid w:val="008503D7"/>
    <w:rPr>
      <w:rFonts w:ascii="Univers" w:hAnsi="Univers" w:cs="Times New Roman"/>
      <w:sz w:val="20"/>
      <w:szCs w:val="20"/>
    </w:rPr>
  </w:style>
  <w:style w:type="paragraph" w:customStyle="1" w:styleId="Titre20">
    <w:name w:val="Titre2"/>
    <w:basedOn w:val="Normal"/>
    <w:rsid w:val="007B4DD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227"/>
      <w:ind w:left="284"/>
    </w:pPr>
    <w:rPr>
      <w:rFonts w:ascii="Times New Roman" w:hAnsi="Times New Roman" w:cs="Arial"/>
      <w:b/>
      <w:noProof/>
      <w:color w:val="000000"/>
      <w:sz w:val="24"/>
      <w:shd w:val="clear" w:color="auto" w:fill="FFFFFF"/>
      <w:lang w:val="en-US" w:eastAsia="en-US"/>
    </w:rPr>
  </w:style>
  <w:style w:type="paragraph" w:customStyle="1" w:styleId="Texte2">
    <w:name w:val="Texte2"/>
    <w:basedOn w:val="Normal"/>
    <w:rsid w:val="007B4DD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284"/>
      <w:jc w:val="both"/>
    </w:pPr>
    <w:rPr>
      <w:rFonts w:ascii="Times New Roman" w:hAnsi="Times New Roman" w:cs="Arial"/>
      <w:noProof/>
      <w:color w:val="000000"/>
      <w:shd w:val="clear" w:color="auto" w:fill="FFFFFF"/>
      <w:lang w:val="en-US" w:eastAsia="en-US"/>
    </w:rPr>
  </w:style>
  <w:style w:type="paragraph" w:customStyle="1" w:styleId="Liste2">
    <w:name w:val="Liste2"/>
    <w:basedOn w:val="Normal0"/>
    <w:rsid w:val="007B4DDC"/>
    <w:pPr>
      <w:numPr>
        <w:ilvl w:val="1"/>
        <w:numId w:val="12"/>
      </w:num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</w:pPr>
    <w:rPr>
      <w:rFonts w:ascii="Times New Roman" w:hAnsi="Times New Roman"/>
      <w:color w:val="000000"/>
      <w:sz w:val="20"/>
      <w:shd w:val="clear" w:color="auto" w:fill="FFFFFF"/>
    </w:rPr>
  </w:style>
  <w:style w:type="paragraph" w:customStyle="1" w:styleId="Liste3">
    <w:name w:val="Liste3"/>
    <w:basedOn w:val="Normal0"/>
    <w:rsid w:val="007B4DDC"/>
    <w:pPr>
      <w:numPr>
        <w:ilvl w:val="2"/>
        <w:numId w:val="13"/>
      </w:num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</w:pPr>
    <w:rPr>
      <w:rFonts w:ascii="Times New Roman" w:hAnsi="Times New Roman"/>
      <w:color w:val="000000"/>
      <w:sz w:val="20"/>
      <w:shd w:val="clear" w:color="auto" w:fill="FFFFFF"/>
    </w:rPr>
  </w:style>
  <w:style w:type="paragraph" w:customStyle="1" w:styleId="Titre30">
    <w:name w:val="Titre3"/>
    <w:basedOn w:val="Normal"/>
    <w:rsid w:val="007B4DD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113"/>
      <w:ind w:left="567"/>
    </w:pPr>
    <w:rPr>
      <w:rFonts w:ascii="Times New Roman" w:hAnsi="Times New Roman" w:cs="Arial"/>
      <w:b/>
      <w:noProof/>
      <w:color w:val="000000"/>
      <w:sz w:val="22"/>
      <w:shd w:val="clear" w:color="auto" w:fill="FFFFFF"/>
      <w:lang w:val="en-US" w:eastAsia="en-US"/>
    </w:rPr>
  </w:style>
  <w:style w:type="paragraph" w:customStyle="1" w:styleId="Texte3">
    <w:name w:val="Texte3"/>
    <w:basedOn w:val="Normal"/>
    <w:rsid w:val="007B4DD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567"/>
      <w:jc w:val="both"/>
    </w:pPr>
    <w:rPr>
      <w:rFonts w:ascii="Times New Roman" w:hAnsi="Times New Roman" w:cs="Arial"/>
      <w:noProof/>
      <w:color w:val="000000"/>
      <w:shd w:val="clear" w:color="auto" w:fill="FFFFFF"/>
      <w:lang w:val="en-US" w:eastAsia="en-US"/>
    </w:rPr>
  </w:style>
  <w:style w:type="table" w:styleId="Grilledutableau">
    <w:name w:val="Table Grid"/>
    <w:basedOn w:val="TableauNormal"/>
    <w:uiPriority w:val="59"/>
    <w:rsid w:val="006913B8"/>
    <w:pPr>
      <w:spacing w:after="0" w:line="240" w:lineRule="auto"/>
    </w:pPr>
    <w:rPr>
      <w:rFonts w:cstheme="minorBid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Normal">
    <w:name w:val="TexteNormal"/>
    <w:basedOn w:val="Normal0"/>
    <w:rsid w:val="006913B8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jc w:val="both"/>
    </w:pPr>
    <w:rPr>
      <w:rFonts w:ascii="Times New Roman" w:hAnsi="Times New Roman"/>
      <w:color w:val="000000"/>
      <w:sz w:val="20"/>
      <w:shd w:val="clear" w:color="auto" w:fill="FFFFFF"/>
    </w:rPr>
  </w:style>
  <w:style w:type="paragraph" w:customStyle="1" w:styleId="Texte1">
    <w:name w:val="Texte1"/>
    <w:basedOn w:val="TexteNormal"/>
    <w:rsid w:val="000F009A"/>
    <w:pPr>
      <w:spacing w:before="57"/>
    </w:pPr>
  </w:style>
  <w:style w:type="paragraph" w:customStyle="1" w:styleId="Note">
    <w:name w:val="Note"/>
    <w:basedOn w:val="TexteNormal"/>
    <w:rsid w:val="007841A9"/>
    <w:pPr>
      <w:spacing w:before="57"/>
      <w:ind w:left="284"/>
    </w:pPr>
    <w:rPr>
      <w:rFonts w:ascii="Arial" w:hAnsi="Arial"/>
      <w:sz w:val="16"/>
    </w:rPr>
  </w:style>
  <w:style w:type="paragraph" w:customStyle="1" w:styleId="Liste1">
    <w:name w:val="Liste1"/>
    <w:basedOn w:val="Normal0"/>
    <w:rsid w:val="007841A9"/>
    <w:pPr>
      <w:numPr>
        <w:numId w:val="23"/>
      </w:num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</w:pPr>
    <w:rPr>
      <w:rFonts w:ascii="Times New Roman" w:hAnsi="Times New Roman"/>
      <w:color w:val="000000"/>
      <w:sz w:val="20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81</TotalTime>
  <Pages>8</Pages>
  <Words>1566</Words>
  <Characters>10830</Characters>
  <Application>Microsoft Office Word</Application>
  <DocSecurity>0</DocSecurity>
  <Lines>90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12372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dc:description/>
  <cp:lastModifiedBy>Laure Desangles</cp:lastModifiedBy>
  <cp:revision>18</cp:revision>
  <cp:lastPrinted>2011-06-06T15:43:00Z</cp:lastPrinted>
  <dcterms:created xsi:type="dcterms:W3CDTF">2016-02-04T19:34:00Z</dcterms:created>
  <dcterms:modified xsi:type="dcterms:W3CDTF">2016-02-05T10:56:00Z</dcterms:modified>
</cp:coreProperties>
</file>